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CC9" w:rsidRDefault="00857CC9">
      <w:pPr>
        <w:pStyle w:val="TitreDocument"/>
      </w:pPr>
      <w:r w:rsidRPr="00FF4514">
        <w:rPr>
          <w:lang w:val="fr-FR" w:eastAsia="fr-FR"/>
        </w:rPr>
        <w:drawing>
          <wp:inline distT="0" distB="0" distL="0" distR="0" wp14:anchorId="47D50E0A" wp14:editId="5388705F">
            <wp:extent cx="1552575" cy="707390"/>
            <wp:effectExtent l="0" t="0" r="9525" b="0"/>
            <wp:docPr id="1" name="Image 1" descr="logo lou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lour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0705" w:rsidRPr="00C57307" w:rsidRDefault="00A84566">
      <w:pPr>
        <w:pStyle w:val="TitreDocument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Marché Public de Services</w:t>
      </w: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014"/>
      </w:tblGrid>
      <w:tr w:rsidR="002C0705" w:rsidRPr="00C57307" w:rsidTr="00857CC9">
        <w:tc>
          <w:tcPr>
            <w:tcW w:w="9014" w:type="dxa"/>
            <w:tcBorders>
              <w:top w:val="nil"/>
              <w:bottom w:val="nil"/>
            </w:tcBorders>
            <w:shd w:val="clear" w:color="auto" w:fill="auto"/>
          </w:tcPr>
          <w:p w:rsidR="002C0705" w:rsidRPr="00C57307" w:rsidRDefault="00A84566">
            <w:pPr>
              <w:pStyle w:val="TitreDocument"/>
              <w:rPr>
                <w:rFonts w:asciiTheme="minorHAnsi" w:hAnsiTheme="minorHAnsi"/>
                <w:sz w:val="22"/>
                <w:szCs w:val="22"/>
                <w:shd w:val="clear" w:color="auto" w:fill="FFFF80"/>
              </w:rPr>
            </w:pPr>
            <w:r w:rsidRPr="00C57307">
              <w:rPr>
                <w:rFonts w:asciiTheme="minorHAnsi" w:hAnsiTheme="minorHAnsi"/>
                <w:sz w:val="22"/>
                <w:szCs w:val="22"/>
                <w:shd w:val="clear" w:color="auto" w:fill="FFFF80"/>
              </w:rPr>
              <w:t xml:space="preserve">ACTE D'ENGAGEMENT </w:t>
            </w:r>
          </w:p>
          <w:p w:rsidR="002C0705" w:rsidRPr="00C57307" w:rsidRDefault="00A84566">
            <w:pPr>
              <w:pStyle w:val="TitreNormal"/>
              <w:jc w:val="center"/>
              <w:rPr>
                <w:rFonts w:asciiTheme="minorHAnsi" w:hAnsiTheme="minorHAnsi"/>
                <w:b/>
                <w:sz w:val="22"/>
                <w:szCs w:val="22"/>
                <w:shd w:val="clear" w:color="auto" w:fill="FFFF80"/>
              </w:rPr>
            </w:pPr>
            <w:r w:rsidRPr="00C57307">
              <w:rPr>
                <w:rFonts w:asciiTheme="minorHAnsi" w:hAnsiTheme="minorHAnsi"/>
                <w:b/>
                <w:sz w:val="22"/>
                <w:szCs w:val="22"/>
                <w:shd w:val="clear" w:color="auto" w:fill="FFFF80"/>
              </w:rPr>
              <w:t xml:space="preserve">(A.E) </w:t>
            </w:r>
          </w:p>
          <w:p w:rsidR="002C0705" w:rsidRPr="00C57307" w:rsidRDefault="002C0705">
            <w:pPr>
              <w:pStyle w:val="TitreNormal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2C0705" w:rsidRPr="00C57307" w:rsidRDefault="002C0705">
      <w:pPr>
        <w:pStyle w:val="Normal0"/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30" w:type="dxa"/>
        <w:shd w:val="clear" w:color="auto" w:fill="FFFFFF" w:themeFill="background1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014"/>
      </w:tblGrid>
      <w:tr w:rsidR="002C0705" w:rsidRPr="00C57307" w:rsidTr="00052E53">
        <w:tc>
          <w:tcPr>
            <w:tcW w:w="9014" w:type="dxa"/>
            <w:shd w:val="clear" w:color="auto" w:fill="FFFFFF" w:themeFill="background1"/>
          </w:tcPr>
          <w:p w:rsidR="002C0705" w:rsidRPr="00C57307" w:rsidRDefault="00A84566">
            <w:pPr>
              <w:pStyle w:val="Normal0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C57307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 </w:t>
            </w:r>
            <w:r w:rsidRPr="00C57307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A - IDENTIFICATION DE LA PERSONNE MORALE DE DROIT PUBLIC</w:t>
            </w:r>
          </w:p>
        </w:tc>
      </w:tr>
    </w:tbl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Pouvoir adjudicateur</w:t>
      </w:r>
      <w:r w:rsidRPr="00C57307">
        <w:rPr>
          <w:rFonts w:asciiTheme="minorHAnsi" w:hAnsiTheme="minorHAnsi"/>
          <w:b/>
          <w:sz w:val="22"/>
          <w:szCs w:val="22"/>
          <w:lang w:val="fr-FR"/>
        </w:rPr>
        <w:t xml:space="preserve"> : 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 xml:space="preserve">    VILLE DE JUVIGNAC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 xml:space="preserve">    997 allées de l'Europe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 xml:space="preserve">    34990 Juvignac</w:t>
      </w: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b/>
          <w:sz w:val="22"/>
          <w:szCs w:val="22"/>
          <w:lang w:val="fr-FR"/>
        </w:rPr>
        <w:t xml:space="preserve">Objet du marché </w:t>
      </w:r>
      <w:r w:rsidRPr="00C57307">
        <w:rPr>
          <w:rFonts w:asciiTheme="minorHAnsi" w:hAnsiTheme="minorHAnsi"/>
          <w:sz w:val="22"/>
          <w:szCs w:val="22"/>
          <w:lang w:val="fr-FR"/>
        </w:rPr>
        <w:t xml:space="preserve">: </w:t>
      </w:r>
      <w:r w:rsidRPr="00C57307">
        <w:rPr>
          <w:rFonts w:asciiTheme="minorHAnsi" w:hAnsiTheme="minorHAnsi"/>
          <w:b/>
          <w:sz w:val="22"/>
          <w:szCs w:val="22"/>
          <w:lang w:val="fr-FR"/>
        </w:rPr>
        <w:t>Entretien des espaces verts secteur Fontcaude</w:t>
      </w:r>
      <w:r w:rsidRPr="00C57307">
        <w:rPr>
          <w:rFonts w:asciiTheme="minorHAnsi" w:hAnsiTheme="minorHAnsi"/>
          <w:sz w:val="22"/>
          <w:szCs w:val="22"/>
          <w:lang w:val="fr-FR"/>
        </w:rPr>
        <w:t xml:space="preserve"> </w:t>
      </w: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b/>
          <w:sz w:val="22"/>
          <w:szCs w:val="22"/>
          <w:lang w:val="fr-FR"/>
        </w:rPr>
        <w:t>Marché n°</w:t>
      </w:r>
      <w:r w:rsidRPr="00C57307">
        <w:rPr>
          <w:rFonts w:asciiTheme="minorHAnsi" w:hAnsiTheme="minorHAnsi"/>
          <w:sz w:val="22"/>
          <w:szCs w:val="22"/>
          <w:lang w:val="fr-FR"/>
        </w:rPr>
        <w:t xml:space="preserve"> :</w:t>
      </w:r>
      <w:r w:rsidR="00052E53" w:rsidRPr="00C57307">
        <w:rPr>
          <w:rFonts w:asciiTheme="minorHAnsi" w:hAnsiTheme="minorHAnsi"/>
          <w:sz w:val="22"/>
          <w:szCs w:val="22"/>
          <w:lang w:val="fr-FR"/>
        </w:rPr>
        <w:t>15-06</w:t>
      </w: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b/>
          <w:sz w:val="22"/>
          <w:szCs w:val="22"/>
          <w:lang w:val="fr-FR"/>
        </w:rPr>
        <w:t>Personne signataire du marché :</w:t>
      </w:r>
      <w:r w:rsidRPr="00C57307">
        <w:rPr>
          <w:rFonts w:asciiTheme="minorHAnsi" w:hAnsiTheme="minorHAnsi"/>
          <w:sz w:val="22"/>
          <w:szCs w:val="22"/>
          <w:lang w:val="fr-FR"/>
        </w:rPr>
        <w:t xml:space="preserve"> M. </w:t>
      </w:r>
      <w:r w:rsidR="00052E53" w:rsidRPr="00C57307">
        <w:rPr>
          <w:rFonts w:asciiTheme="minorHAnsi" w:hAnsiTheme="minorHAnsi"/>
          <w:sz w:val="22"/>
          <w:szCs w:val="22"/>
          <w:lang w:val="fr-FR"/>
        </w:rPr>
        <w:t xml:space="preserve">Jean-Luc </w:t>
      </w:r>
      <w:r w:rsidRPr="00C57307">
        <w:rPr>
          <w:rFonts w:asciiTheme="minorHAnsi" w:hAnsiTheme="minorHAnsi"/>
          <w:sz w:val="22"/>
          <w:szCs w:val="22"/>
          <w:lang w:val="fr-FR"/>
        </w:rPr>
        <w:t xml:space="preserve">SAVY </w:t>
      </w: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b/>
          <w:sz w:val="22"/>
          <w:szCs w:val="22"/>
          <w:lang w:val="fr-FR"/>
        </w:rPr>
        <w:t xml:space="preserve">Origine du pouvoir de signature de la personne signataire du marché : 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délégation de compétence reçue par délibération de l'o</w:t>
      </w:r>
      <w:r w:rsidR="00052E53" w:rsidRPr="00C57307">
        <w:rPr>
          <w:rFonts w:asciiTheme="minorHAnsi" w:hAnsiTheme="minorHAnsi"/>
          <w:sz w:val="22"/>
          <w:szCs w:val="22"/>
          <w:lang w:val="fr-FR"/>
        </w:rPr>
        <w:t>rgane délibérant en date du  17 avril 2014</w:t>
      </w: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b/>
          <w:sz w:val="22"/>
          <w:szCs w:val="22"/>
          <w:lang w:val="fr-FR"/>
        </w:rPr>
        <w:t>Personne habilitée à donner les renseignements prévus à l'article 109 du code des marchés publics :</w:t>
      </w:r>
    </w:p>
    <w:p w:rsidR="002C0705" w:rsidRPr="00C57307" w:rsidRDefault="00052E53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Le Maire, Jean-</w:t>
      </w:r>
      <w:r w:rsidR="00A84566" w:rsidRPr="00C57307">
        <w:rPr>
          <w:rFonts w:asciiTheme="minorHAnsi" w:hAnsiTheme="minorHAnsi"/>
          <w:sz w:val="22"/>
          <w:szCs w:val="22"/>
          <w:lang w:val="fr-FR"/>
        </w:rPr>
        <w:t xml:space="preserve">Luc SAVY </w:t>
      </w:r>
    </w:p>
    <w:p w:rsidR="002C0705" w:rsidRPr="00C57307" w:rsidRDefault="002C0705">
      <w:pPr>
        <w:pStyle w:val="Texte1"/>
        <w:rPr>
          <w:rFonts w:asciiTheme="minorHAnsi" w:hAnsiTheme="minorHAnsi"/>
          <w:color w:val="auto"/>
          <w:sz w:val="22"/>
          <w:szCs w:val="22"/>
          <w:shd w:val="clear" w:color="auto" w:fill="auto"/>
          <w:lang w:val="fr-FR"/>
        </w:rPr>
      </w:pP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b/>
          <w:sz w:val="22"/>
          <w:szCs w:val="22"/>
          <w:lang w:val="fr-FR"/>
        </w:rPr>
        <w:t>Références du comptable assignataire de la dépense :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trésorerie de Cournonterral</w:t>
      </w:r>
      <w:r w:rsidR="00052E53" w:rsidRPr="00C57307">
        <w:rPr>
          <w:rFonts w:asciiTheme="minorHAnsi" w:hAnsiTheme="minorHAnsi"/>
          <w:sz w:val="22"/>
          <w:szCs w:val="22"/>
          <w:lang w:val="fr-FR"/>
        </w:rPr>
        <w:t xml:space="preserve"> 34660</w:t>
      </w: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Texte1"/>
        <w:tabs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4110"/>
        </w:tabs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b/>
          <w:sz w:val="22"/>
          <w:szCs w:val="22"/>
          <w:lang w:val="fr-FR"/>
        </w:rPr>
        <w:t>Imputation budgétaire : 61521</w:t>
      </w:r>
    </w:p>
    <w:p w:rsidR="002C0705" w:rsidRPr="00C57307" w:rsidRDefault="002C0705">
      <w:pPr>
        <w:pStyle w:val="Texte1"/>
        <w:tabs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4110"/>
        </w:tabs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Texte1"/>
        <w:rPr>
          <w:rFonts w:asciiTheme="minorHAnsi" w:hAnsiTheme="minorHAnsi"/>
          <w:b/>
          <w:sz w:val="22"/>
          <w:szCs w:val="22"/>
          <w:lang w:val="fr-FR"/>
        </w:rPr>
      </w:pPr>
      <w:r w:rsidRPr="00C57307">
        <w:rPr>
          <w:rFonts w:asciiTheme="minorHAnsi" w:hAnsiTheme="minorHAnsi"/>
          <w:b/>
          <w:sz w:val="22"/>
          <w:szCs w:val="22"/>
          <w:lang w:val="fr-FR"/>
        </w:rPr>
        <w:lastRenderedPageBreak/>
        <w:t>Marchés  passé par un pouvoir adjudicateur après une consultation ouverte organisée selon une procédure adaptée propre au pouvoir adjudicateur, en application de l'article 28 du Code des Marchés Publics</w:t>
      </w:r>
    </w:p>
    <w:p w:rsidR="002C0705" w:rsidRPr="00C57307" w:rsidRDefault="00A84566">
      <w:pPr>
        <w:pStyle w:val="TitreNormal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br w:type="page"/>
      </w: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2C0705" w:rsidRPr="00C5730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2C0705" w:rsidRPr="00C57307" w:rsidRDefault="00A84566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rFonts w:asciiTheme="minorHAnsi" w:hAnsiTheme="minorHAnsi"/>
                <w:b/>
                <w:sz w:val="22"/>
                <w:szCs w:val="22"/>
              </w:rPr>
            </w:pPr>
            <w:r w:rsidRPr="00C57307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lastRenderedPageBreak/>
              <w:t xml:space="preserve"> </w:t>
            </w:r>
            <w:r w:rsidRPr="00C57307">
              <w:rPr>
                <w:rFonts w:asciiTheme="minorHAnsi" w:hAnsiTheme="minorHAnsi"/>
                <w:b/>
                <w:sz w:val="22"/>
                <w:szCs w:val="22"/>
              </w:rPr>
              <w:t>B – CONTRACTANT</w:t>
            </w:r>
          </w:p>
        </w:tc>
      </w:tr>
    </w:tbl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</w:rPr>
      </w:pP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Je soussigné,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 xml:space="preserve">après avoir pris connaissance du cahier des clauses administratives particulières (C.C.A.P.)  </w:t>
      </w:r>
      <w:r w:rsidRPr="00C57307">
        <w:rPr>
          <w:rFonts w:asciiTheme="minorHAnsi" w:hAnsiTheme="minorHAnsi"/>
          <w:sz w:val="22"/>
          <w:szCs w:val="22"/>
        </w:rPr>
        <w:t>et des documents qui y sont mentionnés ;</w:t>
      </w: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</w:rPr>
      </w:pP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1360"/>
        </w:tabs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b/>
          <w:sz w:val="22"/>
          <w:szCs w:val="22"/>
          <w:lang w:val="fr-FR"/>
        </w:rPr>
        <w:t>M'ENGAGE</w:t>
      </w:r>
      <w:r w:rsidRPr="00C57307">
        <w:rPr>
          <w:rFonts w:asciiTheme="minorHAnsi" w:hAnsiTheme="minorHAnsi"/>
          <w:sz w:val="22"/>
          <w:szCs w:val="22"/>
          <w:lang w:val="fr-FR"/>
        </w:rPr>
        <w:t xml:space="preserve"> à produire, si mon offre est retenue et si je ne les ai pas déjà fournis à l'appui de mon offre, les pièces prévues aux articles L. 8222-1 et D. 8222-5 ou D. 8222-7 du code du travail et les certificats fiscaux et sociaux mentionnés à l'article 46 du Code des Marchés Publics dans un délai de 5 jours francs à compter de la date de réception de la demande qui m'en sera faite par la personne signataire du marché.</w:t>
      </w: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b/>
          <w:sz w:val="22"/>
          <w:szCs w:val="22"/>
          <w:lang w:val="fr-FR"/>
        </w:rPr>
        <w:t>M'ENGAGE</w:t>
      </w:r>
      <w:r w:rsidRPr="00C57307">
        <w:rPr>
          <w:rFonts w:asciiTheme="minorHAnsi" w:hAnsiTheme="minorHAnsi"/>
          <w:sz w:val="22"/>
          <w:szCs w:val="22"/>
          <w:lang w:val="fr-FR"/>
        </w:rPr>
        <w:t xml:space="preserve"> sans réserve, conformément aux stipulations des documents visés ci-dessus, à exécuter les prestations demandées dans les conditions ci-après définies.</w:t>
      </w: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L'offre ainsi présentée ne me lie toutefois que si son acceptation m'est notifiée dans un délai de 90 jours à compter de la date limite de remise des offres fixée par le règlement de consultation.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br w:type="page"/>
      </w:r>
      <w:r w:rsidRPr="00C57307">
        <w:rPr>
          <w:rFonts w:asciiTheme="minorHAnsi" w:hAnsiTheme="minorHAnsi"/>
          <w:sz w:val="22"/>
          <w:szCs w:val="22"/>
          <w:lang w:val="fr-FR"/>
        </w:rPr>
        <w:lastRenderedPageBreak/>
        <w:tab/>
      </w:r>
      <w:r w:rsidRPr="00C57307">
        <w:rPr>
          <w:rFonts w:asciiTheme="minorHAnsi" w:hAnsiTheme="minorHAnsi"/>
          <w:sz w:val="22"/>
          <w:szCs w:val="22"/>
          <w:lang w:val="fr-FR"/>
        </w:rPr>
        <w:tab/>
        <w:t>(page à remplir par les groupements conjoints)</w:t>
      </w: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2C0705" w:rsidRPr="00C5730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2C0705" w:rsidRPr="00C57307" w:rsidRDefault="00A84566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rFonts w:asciiTheme="minorHAnsi" w:hAnsiTheme="minorHAnsi"/>
                <w:b/>
                <w:sz w:val="22"/>
                <w:szCs w:val="22"/>
              </w:rPr>
            </w:pPr>
            <w:r w:rsidRPr="00C57307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 </w:t>
            </w:r>
            <w:r w:rsidRPr="00C57307">
              <w:rPr>
                <w:rFonts w:asciiTheme="minorHAnsi" w:hAnsiTheme="minorHAnsi"/>
                <w:b/>
                <w:sz w:val="22"/>
                <w:szCs w:val="22"/>
              </w:rPr>
              <w:t>B - CONTRACTANTS</w:t>
            </w:r>
          </w:p>
        </w:tc>
      </w:tr>
    </w:tbl>
    <w:p w:rsidR="002C0705" w:rsidRPr="00C57307" w:rsidRDefault="002C0705">
      <w:pPr>
        <w:pStyle w:val="Normal0"/>
        <w:rPr>
          <w:rFonts w:asciiTheme="minorHAnsi" w:hAnsiTheme="minorHAnsi"/>
          <w:sz w:val="22"/>
          <w:szCs w:val="22"/>
        </w:rPr>
      </w:pP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Nous soussignés,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M ......................................................................................................................................................................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M ......................................................................................................................................................................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M ......................................................................................................................................................................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 xml:space="preserve">après avoir pris connaissance du cahier des clauses administratives particulières (C.C.A.P.)  </w:t>
      </w:r>
      <w:r w:rsidRPr="00C57307">
        <w:rPr>
          <w:rFonts w:asciiTheme="minorHAnsi" w:hAnsiTheme="minorHAnsi"/>
          <w:sz w:val="22"/>
          <w:szCs w:val="22"/>
        </w:rPr>
        <w:t>et des documents qui y sont mentionnés ;</w:t>
      </w: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</w:rPr>
      </w:pP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b/>
          <w:sz w:val="22"/>
          <w:szCs w:val="22"/>
          <w:lang w:val="fr-FR"/>
        </w:rPr>
        <w:t>NOUS ENGAGEONS</w:t>
      </w:r>
      <w:r w:rsidRPr="00C57307">
        <w:rPr>
          <w:rFonts w:asciiTheme="minorHAnsi" w:hAnsiTheme="minorHAnsi"/>
          <w:sz w:val="22"/>
          <w:szCs w:val="22"/>
          <w:lang w:val="fr-FR"/>
        </w:rPr>
        <w:t xml:space="preserve"> à produire, si notre offre est retenue et si nous ne les avons pas déjà fournis à l'appui de notre offre, les pièces prévues aux articles L. 8222-1 et D. 8222-5 ou D. 8222-7 du code du travail et les certificats fiscaux et sociaux mentionnés à l'article 46 du code des marchés publics dans un délai de 5 jours francs à compter de la date de réception de la demande qui nous en sera faite par le pouvoir adjudicateur.</w:t>
      </w: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b/>
          <w:sz w:val="22"/>
          <w:szCs w:val="22"/>
          <w:lang w:val="fr-FR"/>
        </w:rPr>
        <w:lastRenderedPageBreak/>
        <w:t>NOUS ENGAGEONS</w:t>
      </w:r>
      <w:r w:rsidRPr="00C57307">
        <w:rPr>
          <w:rFonts w:asciiTheme="minorHAnsi" w:hAnsiTheme="minorHAnsi"/>
          <w:sz w:val="22"/>
          <w:szCs w:val="22"/>
          <w:lang w:val="fr-FR"/>
        </w:rPr>
        <w:t xml:space="preserve"> sans réserve, en tant que prestataires groupés conjoints, conformément aux stipulations des documents visés ci-dessus, à exécuter les prestations qui nous concernent respectivement dans les conditions ci-après définies.</w:t>
      </w: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L'Entreprise ..........................................................., mandataire des entrepreneurs groupés conjoints, est solidaire de chacun des membres du groupement.</w:t>
      </w: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L'offre ainsi présentée ne nous lie toutefois que si son acceptation nous est notifiée dans un délai de 90 jours à compter de la date limite de remise des offres fixée par le règlement de consultation.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br w:type="page"/>
      </w:r>
      <w:r w:rsidRPr="00C57307">
        <w:rPr>
          <w:rFonts w:asciiTheme="minorHAnsi" w:hAnsiTheme="minorHAnsi"/>
          <w:sz w:val="22"/>
          <w:szCs w:val="22"/>
          <w:lang w:val="fr-FR"/>
        </w:rPr>
        <w:lastRenderedPageBreak/>
        <w:tab/>
      </w:r>
      <w:r w:rsidRPr="00C57307">
        <w:rPr>
          <w:rFonts w:asciiTheme="minorHAnsi" w:hAnsiTheme="minorHAnsi"/>
          <w:sz w:val="22"/>
          <w:szCs w:val="22"/>
          <w:lang w:val="fr-FR"/>
        </w:rPr>
        <w:tab/>
        <w:t>(page à remplir  par les groupements solidaires)</w:t>
      </w:r>
    </w:p>
    <w:p w:rsidR="002C0705" w:rsidRPr="00C57307" w:rsidRDefault="002C0705">
      <w:pPr>
        <w:pStyle w:val="TitreNormal"/>
        <w:rPr>
          <w:rFonts w:asciiTheme="minorHAnsi" w:hAnsiTheme="minorHAnsi"/>
          <w:sz w:val="22"/>
          <w:szCs w:val="22"/>
          <w:lang w:val="fr-FR"/>
        </w:rPr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2C0705" w:rsidRPr="00C5730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2C0705" w:rsidRPr="00C57307" w:rsidRDefault="00A84566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rFonts w:asciiTheme="minorHAnsi" w:hAnsiTheme="minorHAnsi"/>
                <w:b/>
                <w:sz w:val="22"/>
                <w:szCs w:val="22"/>
              </w:rPr>
            </w:pPr>
            <w:r w:rsidRPr="00C57307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 </w:t>
            </w:r>
            <w:r w:rsidRPr="00C57307">
              <w:rPr>
                <w:rFonts w:asciiTheme="minorHAnsi" w:hAnsiTheme="minorHAnsi"/>
                <w:b/>
                <w:sz w:val="22"/>
                <w:szCs w:val="22"/>
              </w:rPr>
              <w:t xml:space="preserve">B - ENGAGEMENT DES CANDIDATS </w:t>
            </w:r>
          </w:p>
        </w:tc>
      </w:tr>
    </w:tbl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Nous soussignés,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M ......................................................................................................................................................................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M ......................................................................................................................................................................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 xml:space="preserve">après avoir pris connaissance du cahier des clauses administratives particulières (C.C.A.P.)  </w:t>
      </w:r>
      <w:r w:rsidRPr="00C57307">
        <w:rPr>
          <w:rFonts w:asciiTheme="minorHAnsi" w:hAnsiTheme="minorHAnsi"/>
          <w:sz w:val="22"/>
          <w:szCs w:val="22"/>
        </w:rPr>
        <w:t>et des documents qui y sont mentionnés ;</w:t>
      </w: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</w:rPr>
      </w:pP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b/>
          <w:sz w:val="22"/>
          <w:szCs w:val="22"/>
          <w:lang w:val="fr-FR"/>
        </w:rPr>
        <w:t>NOUS ENGAGEONS</w:t>
      </w:r>
      <w:r w:rsidRPr="00C57307">
        <w:rPr>
          <w:rFonts w:asciiTheme="minorHAnsi" w:hAnsiTheme="minorHAnsi"/>
          <w:sz w:val="22"/>
          <w:szCs w:val="22"/>
          <w:lang w:val="fr-FR"/>
        </w:rPr>
        <w:t xml:space="preserve"> à produire, si notre offre est retenue et si nous ne les avons pas déjà fournis à l'appui de notre offre, les pièces prévues aux articles L. 8222-1 et D. 8222-5 ou D. 8222-7 du code du travail et les certificats fiscaux et sociaux mentionnés à l'article 46 du code des marchés publics dans un délai de 5 jours francs à compter de la date de réception de la demande qui nous en sera faite par le pouvoir adjudicateur.</w:t>
      </w: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b/>
          <w:sz w:val="22"/>
          <w:szCs w:val="22"/>
          <w:lang w:val="fr-FR"/>
        </w:rPr>
        <w:t>NOUS ENGAGEONS</w:t>
      </w:r>
      <w:r w:rsidRPr="00C57307">
        <w:rPr>
          <w:rFonts w:asciiTheme="minorHAnsi" w:hAnsiTheme="minorHAnsi"/>
          <w:sz w:val="22"/>
          <w:szCs w:val="22"/>
          <w:lang w:val="fr-FR"/>
        </w:rPr>
        <w:t xml:space="preserve"> sans réserve, en tant que prestataires groupés solidaires, conformément aux stipulations des documents visés ci-dessus, à exécuter les prestations demandées dans les conditions ci-après définies.</w:t>
      </w: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L'Entreprise ..........................................., est le mandataire des entrepreneurs groupés solidaires.</w:t>
      </w: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L'offre ainsi présentée ne nous lie toutefois que si son acceptation nous est notifiée dans un délai de 90 jours à compter de la date limite de remise des offres fixée par le règlement de consultation.</w:t>
      </w:r>
    </w:p>
    <w:p w:rsidR="002C0705" w:rsidRPr="00C57307" w:rsidRDefault="00A84566">
      <w:pPr>
        <w:pStyle w:val="TitreNormal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br w:type="page"/>
      </w: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2C0705" w:rsidRPr="00C5730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2C0705" w:rsidRPr="00C57307" w:rsidRDefault="00A84566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rFonts w:asciiTheme="minorHAnsi" w:hAnsiTheme="minorHAnsi"/>
                <w:b/>
                <w:sz w:val="22"/>
                <w:szCs w:val="22"/>
              </w:rPr>
            </w:pPr>
            <w:r w:rsidRPr="00C57307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lastRenderedPageBreak/>
              <w:t xml:space="preserve"> </w:t>
            </w:r>
            <w:r w:rsidRPr="00C57307">
              <w:rPr>
                <w:rFonts w:asciiTheme="minorHAnsi" w:hAnsiTheme="minorHAnsi"/>
                <w:b/>
                <w:sz w:val="22"/>
                <w:szCs w:val="22"/>
              </w:rPr>
              <w:t>C – PRIX</w:t>
            </w:r>
          </w:p>
        </w:tc>
      </w:tr>
    </w:tbl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Les prestations sont rémunérées par application d'un prix global forfaitaire égal à :</w:t>
      </w:r>
    </w:p>
    <w:p w:rsidR="002C0705" w:rsidRPr="00C57307" w:rsidRDefault="002C0705">
      <w:pPr>
        <w:pStyle w:val="Texte1"/>
        <w:tabs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850"/>
          <w:tab w:val="left" w:pos="4308"/>
        </w:tabs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Liste1"/>
        <w:numPr>
          <w:ilvl w:val="0"/>
          <w:numId w:val="11"/>
        </w:numPr>
        <w:tabs>
          <w:tab w:val="clear" w:pos="1134"/>
          <w:tab w:val="clear" w:pos="1474"/>
          <w:tab w:val="clear" w:pos="1587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45"/>
          <w:tab w:val="left" w:pos="56"/>
          <w:tab w:val="left" w:pos="68"/>
          <w:tab w:val="left" w:pos="79"/>
          <w:tab w:val="left" w:pos="90"/>
          <w:tab w:val="left" w:pos="102"/>
          <w:tab w:val="left" w:pos="113"/>
          <w:tab w:val="left" w:pos="124"/>
          <w:tab w:val="left" w:pos="136"/>
          <w:tab w:val="left" w:pos="147"/>
          <w:tab w:val="left" w:pos="158"/>
          <w:tab w:val="left" w:pos="226"/>
          <w:tab w:val="left" w:pos="340"/>
        </w:tabs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montant hors T.V.A. ..................................................................................................... euros (en chiffres)</w:t>
      </w: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1587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158"/>
          <w:tab w:val="left" w:pos="226"/>
          <w:tab w:val="left" w:pos="340"/>
          <w:tab w:val="left" w:pos="453"/>
          <w:tab w:val="left" w:pos="567"/>
          <w:tab w:val="left" w:pos="644"/>
          <w:tab w:val="left" w:pos="680"/>
          <w:tab w:val="left" w:pos="793"/>
          <w:tab w:val="left" w:pos="907"/>
          <w:tab w:val="left" w:pos="1020"/>
          <w:tab w:val="left" w:pos="1247"/>
          <w:tab w:val="left" w:pos="1360"/>
        </w:tabs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T.V.A. au taux de 20 %, soit ......................................................................... euros (en chiffres)</w:t>
      </w: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1587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158"/>
          <w:tab w:val="left" w:pos="226"/>
          <w:tab w:val="left" w:pos="340"/>
          <w:tab w:val="left" w:pos="453"/>
          <w:tab w:val="left" w:pos="567"/>
          <w:tab w:val="left" w:pos="644"/>
          <w:tab w:val="left" w:pos="680"/>
          <w:tab w:val="left" w:pos="793"/>
          <w:tab w:val="left" w:pos="907"/>
          <w:tab w:val="left" w:pos="1020"/>
          <w:tab w:val="left" w:pos="1247"/>
          <w:tab w:val="left" w:pos="1360"/>
        </w:tabs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montant T.V.A. incluse ................................................................................................  euros (en chiffres)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(..........................................................................................................................................) euros) (en lettres)</w:t>
      </w: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Les annexes n°............................ au présent acte d'engagement indiquent la nature et le montant des prestations qu'il est envisagé de faire exécuter par des sous-traitants payés directement, les noms de ces sous-traitants et les conditions de paiement des contrats de sous-traitance ; le montant des prestations sous-traitées indiqué dans chaque annexe constitue le montant maximal de la créance que le sous-traitant concerné pourra présenter en nantissement ou céder.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Chaque annexe constitue une demande d'acceptation du sous-traitant concerné et d'agrément des conditions de paiement du contrat de sous-traitance, demande qui est réputée prendre effet à la date de notification du marché ; cette notification est réputée emporter acceptation du sous-traitant et agrément des conditions de paiement du contrat de sous-traitance.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Le montant total des prestations qu'il est envisagé de sous-traiter conformément à ces annexes est de :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- montant hors T.V.A. ............................................. euros (en chiffres)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- T.V.A. au taux de ......... %, soit ............................ euros (en chiffres)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- montant T.V.A. incluse ........................................  euros (en chiffres)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(.............................................................................................................. euros) (en lettres)</w:t>
      </w: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En outre, le tableau ci-après indique la nature et le montant des prestations qu'il est envisagé de faire exécuter par des sous-traitants payés directement, après avoir demandé en cours de réalisation des prestations leur acceptation et l'agrément des conditions de paiement du contrat de sous-traitance les concernant au pouvoir adjudicateur ; les sommes figurant à ce tableau correspondent au montant maximal de la créance que le sous-traitant concerné pourra présenter en nantissement ou céder.</w:t>
      </w:r>
    </w:p>
    <w:p w:rsidR="002C0705" w:rsidRPr="00C57307" w:rsidRDefault="002C0705">
      <w:pPr>
        <w:pStyle w:val="TexteNormal"/>
        <w:jc w:val="left"/>
        <w:rPr>
          <w:rFonts w:asciiTheme="minorHAnsi" w:hAnsiTheme="minorHAnsi"/>
          <w:sz w:val="22"/>
          <w:szCs w:val="22"/>
          <w:lang w:val="fr-FR"/>
        </w:rPr>
      </w:pPr>
    </w:p>
    <w:tbl>
      <w:tblPr>
        <w:tblW w:w="9071" w:type="dxa"/>
        <w:tblInd w:w="40" w:type="dxa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8" w:space="0" w:color="auto"/>
        </w:tblBorders>
        <w:tblLayout w:type="fixed"/>
        <w:tblCellMar>
          <w:top w:w="40" w:type="dxa"/>
          <w:left w:w="40" w:type="dxa"/>
          <w:bottom w:w="40" w:type="dxa"/>
          <w:right w:w="40" w:type="dxa"/>
        </w:tblCellMar>
        <w:tblLook w:val="0000" w:firstRow="0" w:lastRow="0" w:firstColumn="0" w:lastColumn="0" w:noHBand="0" w:noVBand="0"/>
      </w:tblPr>
      <w:tblGrid>
        <w:gridCol w:w="4082"/>
        <w:gridCol w:w="1814"/>
        <w:gridCol w:w="1361"/>
        <w:gridCol w:w="1814"/>
      </w:tblGrid>
      <w:tr w:rsidR="002C0705" w:rsidRPr="00C57307" w:rsidTr="00C57307">
        <w:tc>
          <w:tcPr>
            <w:tcW w:w="4082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2C0705" w:rsidRPr="00C57307" w:rsidRDefault="00A84566">
            <w:pPr>
              <w:pStyle w:val="Texte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57307">
              <w:rPr>
                <w:rFonts w:asciiTheme="minorHAnsi" w:hAnsiTheme="minorHAnsi"/>
                <w:sz w:val="22"/>
                <w:szCs w:val="22"/>
              </w:rPr>
              <w:t>Nature de la prestation</w:t>
            </w:r>
          </w:p>
        </w:tc>
        <w:tc>
          <w:tcPr>
            <w:tcW w:w="1814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2C0705" w:rsidRPr="00C57307" w:rsidRDefault="00A84566">
            <w:pPr>
              <w:pStyle w:val="Texte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57307">
              <w:rPr>
                <w:rFonts w:asciiTheme="minorHAnsi" w:hAnsiTheme="minorHAnsi"/>
                <w:sz w:val="22"/>
                <w:szCs w:val="22"/>
              </w:rPr>
              <w:t>Montant H.T.</w:t>
            </w:r>
          </w:p>
        </w:tc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2C0705" w:rsidRPr="00C57307" w:rsidRDefault="00A84566">
            <w:pPr>
              <w:pStyle w:val="Texte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57307">
              <w:rPr>
                <w:rFonts w:asciiTheme="minorHAnsi" w:hAnsiTheme="minorHAnsi"/>
                <w:sz w:val="22"/>
                <w:szCs w:val="22"/>
              </w:rPr>
              <w:t>TVA au taux de ......... %</w:t>
            </w:r>
          </w:p>
        </w:tc>
        <w:tc>
          <w:tcPr>
            <w:tcW w:w="1814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2C0705" w:rsidRPr="00C57307" w:rsidRDefault="00A84566">
            <w:pPr>
              <w:pStyle w:val="Texte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57307">
              <w:rPr>
                <w:rFonts w:asciiTheme="minorHAnsi" w:hAnsiTheme="minorHAnsi"/>
                <w:sz w:val="22"/>
                <w:szCs w:val="22"/>
              </w:rPr>
              <w:t>Total T.T.C.</w:t>
            </w:r>
          </w:p>
        </w:tc>
      </w:tr>
      <w:tr w:rsidR="002C0705" w:rsidRPr="00C57307" w:rsidTr="00C57307">
        <w:tc>
          <w:tcPr>
            <w:tcW w:w="408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2C0705" w:rsidRPr="00C57307" w:rsidRDefault="00A84566">
            <w:pPr>
              <w:pStyle w:val="Texte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57307">
              <w:rPr>
                <w:rFonts w:asciiTheme="minorHAnsi" w:hAnsiTheme="minorHAnsi"/>
                <w:sz w:val="22"/>
                <w:szCs w:val="22"/>
              </w:rPr>
              <w:t>.............................................................................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2C0705" w:rsidRPr="00C57307" w:rsidRDefault="00A84566">
            <w:pPr>
              <w:pStyle w:val="TexteNorma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57307">
              <w:rPr>
                <w:rFonts w:asciiTheme="minorHAnsi" w:hAnsiTheme="minorHAnsi"/>
                <w:sz w:val="22"/>
                <w:szCs w:val="22"/>
              </w:rPr>
              <w:t>.................€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2C0705" w:rsidRPr="00C57307" w:rsidRDefault="00A84566">
            <w:pPr>
              <w:pStyle w:val="TexteNorma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57307">
              <w:rPr>
                <w:rFonts w:asciiTheme="minorHAnsi" w:hAnsiTheme="minorHAnsi"/>
                <w:sz w:val="22"/>
                <w:szCs w:val="22"/>
              </w:rPr>
              <w:t>.............€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2C0705" w:rsidRPr="00C57307" w:rsidRDefault="00A84566">
            <w:pPr>
              <w:pStyle w:val="TexteNorma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57307">
              <w:rPr>
                <w:rFonts w:asciiTheme="minorHAnsi" w:hAnsiTheme="minorHAnsi"/>
                <w:sz w:val="22"/>
                <w:szCs w:val="22"/>
              </w:rPr>
              <w:t>.................€</w:t>
            </w:r>
          </w:p>
        </w:tc>
      </w:tr>
      <w:tr w:rsidR="002C0705" w:rsidRPr="00C57307" w:rsidTr="00C57307">
        <w:tc>
          <w:tcPr>
            <w:tcW w:w="408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2C0705" w:rsidRPr="00C57307" w:rsidRDefault="00A84566">
            <w:pPr>
              <w:pStyle w:val="TexteNorma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57307">
              <w:rPr>
                <w:rFonts w:asciiTheme="minorHAnsi" w:hAnsiTheme="minorHAnsi"/>
                <w:sz w:val="22"/>
                <w:szCs w:val="22"/>
              </w:rPr>
              <w:t>.............................................................................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2C0705" w:rsidRPr="00C57307" w:rsidRDefault="00A84566">
            <w:pPr>
              <w:pStyle w:val="TexteNorma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57307">
              <w:rPr>
                <w:rFonts w:asciiTheme="minorHAnsi" w:hAnsiTheme="minorHAnsi"/>
                <w:sz w:val="22"/>
                <w:szCs w:val="22"/>
              </w:rPr>
              <w:t>.................€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2C0705" w:rsidRPr="00C57307" w:rsidRDefault="00A84566">
            <w:pPr>
              <w:pStyle w:val="TexteNorma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57307">
              <w:rPr>
                <w:rFonts w:asciiTheme="minorHAnsi" w:hAnsiTheme="minorHAnsi"/>
                <w:sz w:val="22"/>
                <w:szCs w:val="22"/>
              </w:rPr>
              <w:t>.............€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2C0705" w:rsidRPr="00C57307" w:rsidRDefault="00A84566">
            <w:pPr>
              <w:pStyle w:val="TexteNorma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57307">
              <w:rPr>
                <w:rFonts w:asciiTheme="minorHAnsi" w:hAnsiTheme="minorHAnsi"/>
                <w:sz w:val="22"/>
                <w:szCs w:val="22"/>
              </w:rPr>
              <w:t>.................€</w:t>
            </w:r>
          </w:p>
        </w:tc>
      </w:tr>
      <w:tr w:rsidR="002C0705" w:rsidRPr="00C57307" w:rsidTr="00C57307"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05" w:rsidRPr="00C57307" w:rsidRDefault="00A84566">
            <w:pPr>
              <w:pStyle w:val="TexteNormal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C57307">
              <w:rPr>
                <w:rFonts w:asciiTheme="minorHAnsi" w:hAnsiTheme="minorHAnsi"/>
                <w:sz w:val="22"/>
                <w:szCs w:val="22"/>
              </w:rPr>
              <w:t xml:space="preserve">                             Total 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05" w:rsidRPr="00C57307" w:rsidRDefault="00A84566">
            <w:pPr>
              <w:pStyle w:val="TexteNorma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57307">
              <w:rPr>
                <w:rFonts w:asciiTheme="minorHAnsi" w:hAnsiTheme="minorHAnsi"/>
                <w:sz w:val="22"/>
                <w:szCs w:val="22"/>
              </w:rPr>
              <w:t>................€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05" w:rsidRPr="00C57307" w:rsidRDefault="00A84566">
            <w:pPr>
              <w:pStyle w:val="TexteNorma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57307">
              <w:rPr>
                <w:rFonts w:asciiTheme="minorHAnsi" w:hAnsiTheme="minorHAnsi"/>
                <w:sz w:val="22"/>
                <w:szCs w:val="22"/>
              </w:rPr>
              <w:t xml:space="preserve"> .............€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05" w:rsidRPr="00C57307" w:rsidRDefault="00A84566">
            <w:pPr>
              <w:pStyle w:val="Texte1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57307">
              <w:rPr>
                <w:rFonts w:asciiTheme="minorHAnsi" w:hAnsiTheme="minorHAnsi"/>
                <w:sz w:val="22"/>
                <w:szCs w:val="22"/>
              </w:rPr>
              <w:t>.................€</w:t>
            </w:r>
          </w:p>
        </w:tc>
      </w:tr>
    </w:tbl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</w:rPr>
      </w:pPr>
    </w:p>
    <w:p w:rsidR="002C0705" w:rsidRPr="00C57307" w:rsidRDefault="00A84566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Le montant total de la créance qui pourra être présentée en nantissement ou être cédée, est ainsi de :</w:t>
      </w:r>
    </w:p>
    <w:p w:rsidR="002C0705" w:rsidRPr="00C57307" w:rsidRDefault="00A84566">
      <w:pPr>
        <w:pStyle w:val="Texte1"/>
        <w:jc w:val="left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.................................€</w:t>
      </w:r>
    </w:p>
    <w:p w:rsidR="002C0705" w:rsidRPr="00C57307" w:rsidRDefault="00A84566">
      <w:pPr>
        <w:pStyle w:val="Texte1"/>
        <w:jc w:val="left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(................................................................................euros) T.V.A. incluse.</w:t>
      </w:r>
    </w:p>
    <w:p w:rsidR="002C0705" w:rsidRPr="00C57307" w:rsidRDefault="002C0705">
      <w:pPr>
        <w:pStyle w:val="TitreNormal"/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2C0705" w:rsidRPr="00C5730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2C0705" w:rsidRPr="00C57307" w:rsidRDefault="00A84566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rFonts w:asciiTheme="minorHAnsi" w:hAnsiTheme="minorHAnsi"/>
                <w:b/>
                <w:sz w:val="22"/>
                <w:szCs w:val="22"/>
              </w:rPr>
            </w:pPr>
            <w:r w:rsidRPr="00C57307">
              <w:rPr>
                <w:rFonts w:asciiTheme="minorHAnsi" w:hAnsiTheme="minorHAnsi"/>
                <w:b/>
                <w:sz w:val="22"/>
                <w:szCs w:val="22"/>
              </w:rPr>
              <w:t xml:space="preserve"> D – DELAIS </w:t>
            </w:r>
          </w:p>
        </w:tc>
      </w:tr>
    </w:tbl>
    <w:p w:rsidR="002C0705" w:rsidRPr="00C57307" w:rsidRDefault="002C0705">
      <w:pPr>
        <w:rPr>
          <w:rFonts w:asciiTheme="minorHAnsi" w:hAnsiTheme="minorHAnsi"/>
          <w:b/>
          <w:sz w:val="22"/>
          <w:szCs w:val="22"/>
        </w:rPr>
      </w:pP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Le délai d'exécution des prestations est précisé à l'article 3 du cahier des clauses administratives particulières.</w:t>
      </w:r>
    </w:p>
    <w:p w:rsidR="001E5A18" w:rsidRPr="00C57307" w:rsidRDefault="001E5A18">
      <w:pPr>
        <w:pStyle w:val="TitreNormal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Le titulaire transmettra un planning prévisionnel de ses interventions.</w:t>
      </w:r>
    </w:p>
    <w:p w:rsidR="001E5A18" w:rsidRPr="00C57307" w:rsidRDefault="001E5A18">
      <w:pPr>
        <w:pStyle w:val="TitreNormal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Le titulaire s’engage à effectuer toutes les prestations nécessaires dans le but d’assurer un entretien permanent des espaces verts, dans le respect des règle de l’art.</w:t>
      </w:r>
    </w:p>
    <w:p w:rsidR="001E5A18" w:rsidRPr="00C57307" w:rsidRDefault="001E5A18">
      <w:pPr>
        <w:pStyle w:val="TitreNormal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2C0705">
      <w:pPr>
        <w:pStyle w:val="TitreNormal"/>
        <w:rPr>
          <w:rFonts w:asciiTheme="minorHAnsi" w:hAnsiTheme="minorHAnsi"/>
          <w:sz w:val="22"/>
          <w:szCs w:val="22"/>
          <w:lang w:val="fr-FR"/>
        </w:rPr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2C0705" w:rsidRPr="00C5730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2C0705" w:rsidRPr="00C57307" w:rsidRDefault="00A84566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C57307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 E – PAIEMENT</w:t>
            </w:r>
            <w:r w:rsidR="001E5A18" w:rsidRPr="00C57307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 (fournir un RIB)</w:t>
            </w:r>
          </w:p>
        </w:tc>
      </w:tr>
    </w:tbl>
    <w:p w:rsidR="002C0705" w:rsidRPr="00C57307" w:rsidRDefault="002C0705">
      <w:pPr>
        <w:rPr>
          <w:rFonts w:asciiTheme="minorHAnsi" w:hAnsiTheme="minorHAnsi"/>
          <w:b/>
          <w:sz w:val="22"/>
          <w:szCs w:val="22"/>
          <w:lang w:val="fr-FR"/>
        </w:rPr>
      </w:pP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Le pouvoir adjudicateur se libérera des sommes dues au titre du présent marché en faisant porter le montant au crédit :</w:t>
      </w: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b/>
          <w:i/>
          <w:sz w:val="22"/>
          <w:szCs w:val="22"/>
          <w:lang w:val="fr-FR"/>
        </w:rPr>
        <w:t>(Si paiement sur un seul compte)</w:t>
      </w: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du compte ouvert au nom de : ..................................................................................................................</w:t>
      </w: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domiciliation : ..........................................................................................................................................</w:t>
      </w: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Adresse :  ..................................................................................................................................................</w:t>
      </w: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code banque :  ..................................</w:t>
      </w: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360"/>
        </w:tabs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 xml:space="preserve">code agence :   .................................. </w:t>
      </w: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247"/>
          <w:tab w:val="left" w:pos="1360"/>
        </w:tabs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sous le numéro : ..............................................................................</w:t>
      </w:r>
    </w:p>
    <w:p w:rsidR="002C0705" w:rsidRPr="00C57307" w:rsidRDefault="002C0705">
      <w:pPr>
        <w:pStyle w:val="Texte1"/>
        <w:rPr>
          <w:rFonts w:asciiTheme="minorHAnsi" w:eastAsia="Arial" w:hAnsiTheme="minorHAnsi"/>
          <w:color w:val="auto"/>
          <w:sz w:val="22"/>
          <w:szCs w:val="22"/>
          <w:shd w:val="clear" w:color="auto" w:fill="auto"/>
        </w:rPr>
      </w:pP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</w:rPr>
      </w:pPr>
    </w:p>
    <w:p w:rsidR="002C0705" w:rsidRPr="00C57307" w:rsidRDefault="00A84566">
      <w:pPr>
        <w:pStyle w:val="Texte1"/>
        <w:jc w:val="center"/>
        <w:rPr>
          <w:rFonts w:asciiTheme="minorHAnsi" w:hAnsiTheme="minorHAnsi"/>
          <w:i/>
          <w:sz w:val="22"/>
          <w:szCs w:val="22"/>
          <w:lang w:val="fr-FR"/>
        </w:rPr>
      </w:pPr>
      <w:r w:rsidRPr="00C57307">
        <w:rPr>
          <w:rFonts w:asciiTheme="minorHAnsi" w:hAnsiTheme="minorHAnsi"/>
          <w:i/>
          <w:sz w:val="22"/>
          <w:szCs w:val="22"/>
          <w:lang w:val="fr-FR"/>
        </w:rPr>
        <w:t>(Cas d'un groupement de prestataires solidaires)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i/>
          <w:sz w:val="22"/>
          <w:szCs w:val="22"/>
          <w:lang w:val="fr-FR"/>
        </w:rPr>
        <w:t xml:space="preserve">Les soussignés, autres que le mandataire, donnent à ce mandataire qui l'accepte, procuration à l'effet de percevoir pour leur compte les sommes qui leur sont dues en exécution du marché par voie de virement au compte ci-dessus du mandataire. Ces paiements seront libératoires vis à vis des entrepreneurs groupés solidaires. </w:t>
      </w: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 xml:space="preserve">    </w:t>
      </w:r>
      <w:r w:rsidRPr="00C57307">
        <w:rPr>
          <w:rFonts w:asciiTheme="minorHAnsi" w:hAnsiTheme="minorHAnsi"/>
          <w:sz w:val="22"/>
          <w:szCs w:val="22"/>
          <w:u w:val="single"/>
          <w:lang w:val="fr-FR"/>
        </w:rPr>
        <w:t xml:space="preserve">En ce qui concerne l'exécution des prestations (ou lots) suivants 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 xml:space="preserve">     </w:t>
      </w:r>
      <w:r w:rsidRPr="00C57307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 xml:space="preserve">     ...........................................................................................................................................................................</w:t>
      </w: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</w:rPr>
      </w:pP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du compte ouvert au nom de : ..................................................................................................................</w:t>
      </w: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domiciliation : ..........................................................................................................................................</w:t>
      </w: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lastRenderedPageBreak/>
        <w:t>Adresse :  ..................................................................................................................................................</w:t>
      </w: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code banque :  ..................................</w:t>
      </w: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360"/>
        </w:tabs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 xml:space="preserve">code agence :   .................................. </w:t>
      </w: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907"/>
          <w:tab w:val="left" w:pos="1020"/>
          <w:tab w:val="left" w:pos="1247"/>
          <w:tab w:val="left" w:pos="1360"/>
        </w:tabs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sous le numéro : ...............................................................................</w:t>
      </w: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</w:rPr>
      </w:pP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</w:rPr>
      </w:pPr>
    </w:p>
    <w:p w:rsidR="002C0705" w:rsidRPr="00C57307" w:rsidRDefault="00A84566">
      <w:pPr>
        <w:pStyle w:val="Texte1"/>
        <w:jc w:val="center"/>
        <w:rPr>
          <w:rFonts w:asciiTheme="minorHAnsi" w:hAnsiTheme="minorHAnsi"/>
          <w:i/>
          <w:sz w:val="22"/>
          <w:szCs w:val="22"/>
          <w:lang w:val="fr-FR"/>
        </w:rPr>
      </w:pPr>
      <w:r w:rsidRPr="00C57307">
        <w:rPr>
          <w:rFonts w:asciiTheme="minorHAnsi" w:hAnsiTheme="minorHAnsi"/>
          <w:i/>
          <w:sz w:val="22"/>
          <w:szCs w:val="22"/>
          <w:lang w:val="fr-FR"/>
        </w:rPr>
        <w:t>(Cas d'un groupement de prestataires solidaires)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i/>
          <w:sz w:val="22"/>
          <w:szCs w:val="22"/>
          <w:lang w:val="fr-FR"/>
        </w:rPr>
        <w:t xml:space="preserve">Les soussignés, autres que le mandataire, donnent à ce mandataire qui l'accepte, procuration à l'effet de percevoir pour leur compte les sommes qui leur sont dues en exécution du marché par voie de virement au compte ci-dessus du mandataire. Ces paiements seront libératoires vis à vis des entrepreneurs groupés solidaires. </w:t>
      </w: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b/>
          <w:i/>
          <w:sz w:val="22"/>
          <w:szCs w:val="22"/>
          <w:lang w:val="fr-FR"/>
        </w:rPr>
        <w:t>(Si paiement sur plusieurs comptes)</w:t>
      </w: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Liste1"/>
        <w:numPr>
          <w:ilvl w:val="0"/>
          <w:numId w:val="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</w:tabs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 xml:space="preserve">    </w:t>
      </w:r>
      <w:r w:rsidRPr="00C57307">
        <w:rPr>
          <w:rFonts w:asciiTheme="minorHAnsi" w:hAnsiTheme="minorHAnsi"/>
          <w:sz w:val="22"/>
          <w:szCs w:val="22"/>
          <w:u w:val="single"/>
          <w:lang w:val="fr-FR"/>
        </w:rPr>
        <w:t>En ce qui concerne l'exécution des prestations (ou lots) suivants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 xml:space="preserve">     </w:t>
      </w:r>
      <w:r w:rsidRPr="00C57307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 xml:space="preserve">     ...........................................................................................................................................................................</w:t>
      </w: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</w:rPr>
      </w:pP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du compte ouvert au nom de : ..................................................................................................................</w:t>
      </w: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domiciliation : ..........................................................................................................................................</w:t>
      </w: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Adresse :  ..................................................................................................................................................</w:t>
      </w: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code banque :  ..................................</w:t>
      </w: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360"/>
        </w:tabs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 xml:space="preserve">code agence :   .................................. </w:t>
      </w: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907"/>
          <w:tab w:val="left" w:pos="1020"/>
          <w:tab w:val="left" w:pos="1247"/>
          <w:tab w:val="left" w:pos="1360"/>
        </w:tabs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sous le numéro : ...............................................................................</w:t>
      </w: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</w:rPr>
      </w:pPr>
    </w:p>
    <w:p w:rsidR="002C0705" w:rsidRPr="00C57307" w:rsidRDefault="00A84566">
      <w:pPr>
        <w:pStyle w:val="Texte1"/>
        <w:jc w:val="center"/>
        <w:rPr>
          <w:rFonts w:asciiTheme="minorHAnsi" w:hAnsiTheme="minorHAnsi"/>
          <w:i/>
          <w:sz w:val="22"/>
          <w:szCs w:val="22"/>
          <w:lang w:val="fr-FR"/>
        </w:rPr>
      </w:pPr>
      <w:r w:rsidRPr="00C57307">
        <w:rPr>
          <w:rFonts w:asciiTheme="minorHAnsi" w:hAnsiTheme="minorHAnsi"/>
          <w:i/>
          <w:sz w:val="22"/>
          <w:szCs w:val="22"/>
          <w:lang w:val="fr-FR"/>
        </w:rPr>
        <w:t>(Cas d'un groupement de prestataires solidaires)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i/>
          <w:sz w:val="22"/>
          <w:szCs w:val="22"/>
          <w:lang w:val="fr-FR"/>
        </w:rPr>
        <w:t xml:space="preserve">Les soussignés, autres que le mandataire, donnent à ce mandataire qui l'accepte, procuration à l'effet de percevoir pour leur compte les sommes qui leur sont dues en exécution du marché par voie de virement au compte ci-dessus du mandataire. Ces paiements seront libératoires vis à vis des entrepreneurs groupés solidaires. </w:t>
      </w: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 xml:space="preserve">    </w:t>
      </w:r>
      <w:r w:rsidRPr="00C57307">
        <w:rPr>
          <w:rFonts w:asciiTheme="minorHAnsi" w:hAnsiTheme="minorHAnsi"/>
          <w:sz w:val="22"/>
          <w:szCs w:val="22"/>
          <w:u w:val="single"/>
          <w:lang w:val="fr-FR"/>
        </w:rPr>
        <w:t xml:space="preserve">En ce qui concerne l'exécution des prestations (ou lots) suivants 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 xml:space="preserve">     </w:t>
      </w:r>
      <w:r w:rsidRPr="00C57307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lastRenderedPageBreak/>
        <w:t xml:space="preserve">     ...........................................................................................................................................................................</w:t>
      </w: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</w:rPr>
      </w:pP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du compte ouvert au nom de : ..................................................................................................................</w:t>
      </w: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domiciliation : ..........................................................................................................................................</w:t>
      </w: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Adresse :  ..................................................................................................................................................</w:t>
      </w: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code banque :  ..................................</w:t>
      </w: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360"/>
        </w:tabs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 xml:space="preserve">code agence :   .................................. </w:t>
      </w: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907"/>
          <w:tab w:val="left" w:pos="1020"/>
          <w:tab w:val="left" w:pos="1247"/>
          <w:tab w:val="left" w:pos="1360"/>
        </w:tabs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sous le numéro : ...............................................................................</w:t>
      </w: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</w:rPr>
      </w:pPr>
    </w:p>
    <w:p w:rsidR="002C0705" w:rsidRPr="00C57307" w:rsidRDefault="00A84566">
      <w:pPr>
        <w:pStyle w:val="Texte1"/>
        <w:jc w:val="center"/>
        <w:rPr>
          <w:rFonts w:asciiTheme="minorHAnsi" w:hAnsiTheme="minorHAnsi"/>
          <w:i/>
          <w:sz w:val="22"/>
          <w:szCs w:val="22"/>
          <w:lang w:val="fr-FR"/>
        </w:rPr>
      </w:pPr>
      <w:r w:rsidRPr="00C57307">
        <w:rPr>
          <w:rFonts w:asciiTheme="minorHAnsi" w:hAnsiTheme="minorHAnsi"/>
          <w:i/>
          <w:sz w:val="22"/>
          <w:szCs w:val="22"/>
          <w:lang w:val="fr-FR"/>
        </w:rPr>
        <w:t>(Cas d'un groupement de prestataires solidaires)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i/>
          <w:sz w:val="22"/>
          <w:szCs w:val="22"/>
          <w:lang w:val="fr-FR"/>
        </w:rPr>
        <w:t xml:space="preserve">Les soussignés, autres que le mandataire, donnent à ce mandataire qui l'accepte, procuration à l'effet de percevoir pour leur compte les sommes qui leur sont dues en exécution du marché par voie de virement au compte ci-dessus du mandataire. Ces paiements seront libératoires vis à vis des entrepreneurs groupés solidaires. </w:t>
      </w: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Toutefois, le pouvoir adjudicateur se libérera des sommes dues aux sous-traitants payés directement en faisant porter les montants au crédit des comptes désignés dans les annexes, les avenants ou les actes spéciaux.</w:t>
      </w:r>
    </w:p>
    <w:p w:rsidR="002C0705" w:rsidRPr="00C57307" w:rsidRDefault="002C0705">
      <w:pPr>
        <w:pStyle w:val="Normal0"/>
        <w:rPr>
          <w:rFonts w:asciiTheme="minorHAnsi" w:eastAsia="Times New Roman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Les paie</w:t>
      </w:r>
      <w:r w:rsidR="00052E53" w:rsidRPr="00C57307">
        <w:rPr>
          <w:rFonts w:asciiTheme="minorHAnsi" w:hAnsiTheme="minorHAnsi"/>
          <w:sz w:val="22"/>
          <w:szCs w:val="22"/>
          <w:lang w:val="fr-FR"/>
        </w:rPr>
        <w:t>ments seront effectués en EUROS par virement administratif.</w:t>
      </w: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Texte1"/>
        <w:jc w:val="center"/>
        <w:rPr>
          <w:rFonts w:asciiTheme="minorHAnsi" w:hAnsiTheme="minorHAnsi"/>
          <w:i/>
          <w:sz w:val="22"/>
          <w:szCs w:val="22"/>
        </w:rPr>
      </w:pPr>
      <w:r w:rsidRPr="00C57307">
        <w:rPr>
          <w:rFonts w:asciiTheme="minorHAnsi" w:hAnsiTheme="minorHAnsi"/>
          <w:i/>
          <w:sz w:val="22"/>
          <w:szCs w:val="22"/>
        </w:rPr>
        <w:t>Rayer les mentions inutiles</w:t>
      </w:r>
    </w:p>
    <w:p w:rsidR="002C0705" w:rsidRPr="00C57307" w:rsidRDefault="002C0705">
      <w:pPr>
        <w:pStyle w:val="Texte1"/>
        <w:jc w:val="center"/>
        <w:rPr>
          <w:rFonts w:asciiTheme="minorHAnsi" w:hAnsiTheme="minorHAnsi"/>
          <w:sz w:val="22"/>
          <w:szCs w:val="22"/>
        </w:rPr>
      </w:pP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453"/>
          <w:tab w:val="left" w:pos="567"/>
          <w:tab w:val="left" w:pos="680"/>
          <w:tab w:val="left" w:pos="793"/>
          <w:tab w:val="left" w:pos="907"/>
          <w:tab w:val="left" w:pos="1020"/>
          <w:tab w:val="left" w:pos="1247"/>
          <w:tab w:val="left" w:pos="1360"/>
        </w:tabs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J'affirme, sous peine de résiliation du marché, ou de mise en régie à mes torts exclusifs, ne pas tomber</w:t>
      </w: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453"/>
          <w:tab w:val="left" w:pos="567"/>
          <w:tab w:val="left" w:pos="680"/>
          <w:tab w:val="left" w:pos="793"/>
          <w:tab w:val="left" w:pos="907"/>
          <w:tab w:val="left" w:pos="1020"/>
          <w:tab w:val="left" w:pos="1247"/>
          <w:tab w:val="left" w:pos="1360"/>
        </w:tabs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J'affirme, sous peine de résiliation du marché, ou de mise en régie à ses torts exclusifs, que la société/le groupement d'intérêt économique, pour lequel j'interviens, ne tombe pas</w:t>
      </w: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453"/>
          <w:tab w:val="left" w:pos="567"/>
          <w:tab w:val="left" w:pos="680"/>
          <w:tab w:val="left" w:pos="793"/>
          <w:tab w:val="left" w:pos="907"/>
          <w:tab w:val="left" w:pos="1020"/>
          <w:tab w:val="left" w:pos="1247"/>
          <w:tab w:val="left" w:pos="1360"/>
        </w:tabs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Nous affirmons, sous peine de résiliation du marché, ou de mise en régie à nos torts exclusifs, ne pas tomber</w:t>
      </w: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453"/>
          <w:tab w:val="left" w:pos="567"/>
          <w:tab w:val="left" w:pos="680"/>
          <w:tab w:val="left" w:pos="793"/>
          <w:tab w:val="left" w:pos="907"/>
          <w:tab w:val="left" w:pos="1020"/>
          <w:tab w:val="left" w:pos="1247"/>
          <w:tab w:val="left" w:pos="1360"/>
        </w:tabs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Nous affirmons, sous peine de résiliation du marché, ou de mise en régie à leurs torts exclusifs, que les sociétés pour lesquelles nous intervenons ne tombent pas</w:t>
      </w: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sous le coup des interdictions énumérées à l'article 43 du code des marchés publics concernant les liquidations, faillites personnelles, les infractions au code général des impôts, les interdictions d'ordre législatif, réglementaire ou de justice.</w:t>
      </w:r>
    </w:p>
    <w:p w:rsidR="002C0705" w:rsidRPr="00C57307" w:rsidRDefault="002C0705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TexteNormal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Les déclarations similaires des sous-traitants énumérés plus haut sont annexées au présent acte d'engagement.</w:t>
      </w:r>
    </w:p>
    <w:p w:rsidR="002C0705" w:rsidRPr="00C57307" w:rsidRDefault="002C0705">
      <w:pPr>
        <w:pStyle w:val="Normal0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2C0705">
      <w:pPr>
        <w:pStyle w:val="Normal0"/>
        <w:rPr>
          <w:rFonts w:asciiTheme="minorHAnsi" w:hAnsiTheme="minorHAnsi"/>
          <w:sz w:val="22"/>
          <w:szCs w:val="22"/>
          <w:lang w:val="fr-FR"/>
        </w:rPr>
      </w:pPr>
    </w:p>
    <w:p w:rsidR="00C57307" w:rsidRDefault="00C57307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C57307" w:rsidRDefault="00C57307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bookmarkStart w:id="0" w:name="_GoBack"/>
      <w:bookmarkEnd w:id="0"/>
      <w:r w:rsidRPr="00C57307">
        <w:rPr>
          <w:rFonts w:asciiTheme="minorHAnsi" w:hAnsiTheme="minorHAnsi"/>
          <w:sz w:val="22"/>
          <w:szCs w:val="22"/>
          <w:lang w:val="fr-FR"/>
        </w:rPr>
        <w:t>Fait en un seul original</w:t>
      </w: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A ........................................................  le ..........................................................</w:t>
      </w:r>
    </w:p>
    <w:p w:rsidR="002C0705" w:rsidRPr="00C57307" w:rsidRDefault="002C0705">
      <w:pPr>
        <w:pStyle w:val="Texte1"/>
        <w:rPr>
          <w:rFonts w:asciiTheme="minorHAnsi" w:eastAsia="Arial" w:hAnsiTheme="minorHAnsi"/>
          <w:color w:val="auto"/>
          <w:sz w:val="22"/>
          <w:szCs w:val="22"/>
          <w:shd w:val="clear" w:color="auto" w:fill="auto"/>
          <w:lang w:val="fr-FR"/>
        </w:rPr>
      </w:pPr>
    </w:p>
    <w:p w:rsidR="002C0705" w:rsidRPr="00C57307" w:rsidRDefault="002C0705">
      <w:pPr>
        <w:pStyle w:val="Normal0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 xml:space="preserve">                    Mention(s) manuscrite(s) "Lu et approuvé"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 xml:space="preserve">                    Signature(s) du (des) prestataire(s)</w:t>
      </w:r>
    </w:p>
    <w:p w:rsidR="00052E53" w:rsidRPr="00C57307" w:rsidRDefault="00052E53">
      <w:pPr>
        <w:pStyle w:val="Normal0"/>
        <w:rPr>
          <w:rFonts w:asciiTheme="minorHAnsi" w:hAnsiTheme="minorHAnsi"/>
          <w:sz w:val="22"/>
          <w:szCs w:val="22"/>
          <w:lang w:val="fr-FR"/>
        </w:rPr>
      </w:pPr>
    </w:p>
    <w:p w:rsidR="00052E53" w:rsidRPr="00C57307" w:rsidRDefault="00052E53">
      <w:pPr>
        <w:pStyle w:val="Normal0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2C0705">
      <w:pPr>
        <w:pStyle w:val="Normal0"/>
        <w:rPr>
          <w:rFonts w:asciiTheme="minorHAnsi" w:hAnsiTheme="minorHAnsi"/>
          <w:sz w:val="22"/>
          <w:szCs w:val="22"/>
          <w:lang w:val="fr-FR"/>
        </w:rPr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2C0705" w:rsidRPr="00C5730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2C0705" w:rsidRPr="00C57307" w:rsidRDefault="00A84566">
            <w:pPr>
              <w:pStyle w:val="Normal0"/>
              <w:rPr>
                <w:rFonts w:asciiTheme="minorHAnsi" w:hAnsiTheme="minorHAnsi"/>
                <w:sz w:val="22"/>
                <w:szCs w:val="22"/>
              </w:rPr>
            </w:pPr>
            <w:r w:rsidRPr="00C57307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 </w:t>
            </w:r>
            <w:r w:rsidRPr="00C57307">
              <w:rPr>
                <w:rFonts w:asciiTheme="minorHAnsi" w:hAnsiTheme="minorHAnsi"/>
                <w:b/>
                <w:sz w:val="22"/>
                <w:szCs w:val="22"/>
              </w:rPr>
              <w:t xml:space="preserve">F - REPONSE DE L'ADMINISTRATION </w:t>
            </w:r>
          </w:p>
        </w:tc>
      </w:tr>
    </w:tbl>
    <w:p w:rsidR="002C0705" w:rsidRPr="00C57307" w:rsidRDefault="002C0705">
      <w:pPr>
        <w:pStyle w:val="Normal0"/>
        <w:rPr>
          <w:rFonts w:asciiTheme="minorHAnsi" w:hAnsiTheme="minorHAnsi"/>
          <w:sz w:val="22"/>
          <w:szCs w:val="22"/>
        </w:rPr>
      </w:pP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</w:rPr>
      </w:pP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</w:rPr>
      </w:pP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b/>
          <w:sz w:val="22"/>
          <w:szCs w:val="22"/>
          <w:lang w:val="fr-FR"/>
        </w:rPr>
        <w:t>La présente offre est acceptée :</w:t>
      </w: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Le pouvoir adjudicateur :</w:t>
      </w:r>
      <w:r w:rsidR="001E5A18" w:rsidRPr="00C57307">
        <w:rPr>
          <w:rFonts w:asciiTheme="minorHAnsi" w:hAnsiTheme="minorHAnsi"/>
          <w:sz w:val="22"/>
          <w:szCs w:val="22"/>
          <w:lang w:val="fr-FR"/>
        </w:rPr>
        <w:t xml:space="preserve"> Le Maire, Jean-Luc SAVY ou par délégation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</w:t>
      </w:r>
    </w:p>
    <w:p w:rsidR="002C0705" w:rsidRPr="00C57307" w:rsidRDefault="00A84566">
      <w:pPr>
        <w:pStyle w:val="Normal0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br w:type="page"/>
      </w: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2C0705" w:rsidRPr="00C5730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2C0705" w:rsidRPr="00C57307" w:rsidRDefault="00A84566">
            <w:pPr>
              <w:pStyle w:val="Normal0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C57307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lastRenderedPageBreak/>
              <w:t xml:space="preserve"> G - CADRE POUR FORMULE DE NANTISSEMENT OU DE CESSION DE CREANCES (1) </w:t>
            </w:r>
          </w:p>
        </w:tc>
      </w:tr>
    </w:tbl>
    <w:p w:rsidR="002C0705" w:rsidRPr="00C57307" w:rsidRDefault="002C0705">
      <w:pPr>
        <w:pStyle w:val="Normal0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2C0705">
      <w:pPr>
        <w:pStyle w:val="Normal0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Normal0"/>
        <w:rPr>
          <w:rFonts w:asciiTheme="minorHAnsi" w:eastAsia="Times New Roman" w:hAnsiTheme="minorHAnsi"/>
          <w:color w:val="000000"/>
          <w:sz w:val="22"/>
          <w:szCs w:val="22"/>
          <w:shd w:val="clear" w:color="auto" w:fill="FFFFFF"/>
          <w:lang w:val="fr-FR"/>
        </w:rPr>
      </w:pPr>
      <w:r w:rsidRPr="00C57307">
        <w:rPr>
          <w:rFonts w:asciiTheme="minorHAnsi" w:eastAsia="Times New Roman" w:hAnsiTheme="minorHAnsi"/>
          <w:b/>
          <w:color w:val="000000"/>
          <w:sz w:val="22"/>
          <w:szCs w:val="22"/>
          <w:shd w:val="clear" w:color="auto" w:fill="FFFFFF"/>
          <w:lang w:val="fr-FR"/>
        </w:rPr>
        <w:t>Formule d'origine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Copie délivrée en unique exemplaire pour être remise à l'établissement de crédit en cas de cession ou de nantissement de créance de :</w:t>
      </w: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1134"/>
          <w:tab w:val="clear" w:pos="1474"/>
          <w:tab w:val="clear" w:pos="1587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la totalité du marché (2)</w:t>
      </w: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1134"/>
          <w:tab w:val="clear" w:pos="1474"/>
          <w:tab w:val="clear" w:pos="1587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la partie des prestations évaluées à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 xml:space="preserve"> ....................................................................................................................................... € (en lettres) que le titulaire n'envisage pas de confier à des sous-traitants bénéficiant du paiement direct.</w:t>
      </w: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1134"/>
          <w:tab w:val="clear" w:pos="1474"/>
          <w:tab w:val="clear" w:pos="1587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la partie des prestations évaluées à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 xml:space="preserve"> ....................................................................................................................................... € (en lettres) et devant être exécutées par ........................................................... en qualité de : </w:t>
      </w: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1134"/>
          <w:tab w:val="clear" w:pos="1474"/>
          <w:tab w:val="clear" w:pos="1587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co- traitant</w:t>
      </w: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1134"/>
          <w:tab w:val="clear" w:pos="1474"/>
          <w:tab w:val="clear" w:pos="1587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sous-traitant</w:t>
      </w: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</w:rPr>
      </w:pP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A ................................................................................. , le (3)  .......................................................................</w:t>
      </w: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</w:rPr>
      </w:pPr>
    </w:p>
    <w:p w:rsidR="002C0705" w:rsidRPr="00C57307" w:rsidRDefault="00A84566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Signature,</w:t>
      </w:r>
    </w:p>
    <w:p w:rsidR="002C0705" w:rsidRPr="00C57307" w:rsidRDefault="002C0705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</w:rPr>
      </w:pPr>
    </w:p>
    <w:p w:rsidR="002C0705" w:rsidRPr="00C57307" w:rsidRDefault="002C0705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</w:rPr>
      </w:pPr>
    </w:p>
    <w:p w:rsidR="002C0705" w:rsidRPr="00C57307" w:rsidRDefault="002C0705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</w:rPr>
      </w:pPr>
    </w:p>
    <w:p w:rsidR="002C0705" w:rsidRPr="00C57307" w:rsidRDefault="002C0705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</w:rPr>
      </w:pP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b/>
          <w:sz w:val="22"/>
          <w:szCs w:val="22"/>
        </w:rPr>
        <w:t>Annotations ultérieures éventuelles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La part des prestations que le titulaire n'envisage pas de confier à des sous-traitants bénéficiant du paiement direct est ramenée à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......................................................................................................................................................... € (en lettres)</w:t>
      </w: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A ................................................................................. , le (3)  .............................................................................</w:t>
      </w: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Signature,</w:t>
      </w:r>
    </w:p>
    <w:p w:rsidR="002C0705" w:rsidRPr="00C57307" w:rsidRDefault="002C0705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2C0705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2C0705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2C0705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2C0705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2C0705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Note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rFonts w:asciiTheme="minorHAnsi" w:hAnsiTheme="minorHAnsi"/>
          <w:i/>
          <w:sz w:val="22"/>
          <w:szCs w:val="22"/>
          <w:lang w:val="fr-FR"/>
        </w:rPr>
      </w:pPr>
      <w:r w:rsidRPr="00C57307">
        <w:rPr>
          <w:rFonts w:asciiTheme="minorHAnsi" w:hAnsiTheme="minorHAnsi"/>
          <w:i/>
          <w:sz w:val="22"/>
          <w:szCs w:val="22"/>
          <w:lang w:val="fr-FR"/>
        </w:rPr>
        <w:t>(1) A remplir par la collectivité en original sur une photocopie.</w:t>
      </w:r>
    </w:p>
    <w:p w:rsidR="002C0705" w:rsidRPr="00C57307" w:rsidRDefault="00A84566">
      <w:pPr>
        <w:pStyle w:val="Note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rFonts w:asciiTheme="minorHAnsi" w:hAnsiTheme="minorHAnsi"/>
          <w:i/>
          <w:sz w:val="22"/>
          <w:szCs w:val="22"/>
          <w:lang w:val="fr-FR"/>
        </w:rPr>
      </w:pPr>
      <w:r w:rsidRPr="00C57307">
        <w:rPr>
          <w:rFonts w:asciiTheme="minorHAnsi" w:hAnsiTheme="minorHAnsi"/>
          <w:i/>
          <w:sz w:val="22"/>
          <w:szCs w:val="22"/>
          <w:lang w:val="fr-FR"/>
        </w:rPr>
        <w:t>(2) Rayer la mention inutile.</w:t>
      </w:r>
    </w:p>
    <w:p w:rsidR="002C0705" w:rsidRPr="00C57307" w:rsidRDefault="00A84566">
      <w:pPr>
        <w:pStyle w:val="Note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rFonts w:asciiTheme="minorHAnsi" w:hAnsiTheme="minorHAnsi"/>
          <w:i/>
          <w:sz w:val="22"/>
          <w:szCs w:val="22"/>
          <w:lang w:val="fr-FR"/>
        </w:rPr>
      </w:pPr>
      <w:r w:rsidRPr="00C57307">
        <w:rPr>
          <w:rFonts w:asciiTheme="minorHAnsi" w:hAnsiTheme="minorHAnsi"/>
          <w:i/>
          <w:sz w:val="22"/>
          <w:szCs w:val="22"/>
          <w:lang w:val="fr-FR"/>
        </w:rPr>
        <w:t>(3) Date et signature originales.</w:t>
      </w:r>
    </w:p>
    <w:p w:rsidR="002C0705" w:rsidRPr="00C57307" w:rsidRDefault="00A84566">
      <w:pPr>
        <w:pStyle w:val="Normal0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br w:type="page"/>
      </w: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2C0705" w:rsidRPr="00C5730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2C0705" w:rsidRPr="00C57307" w:rsidRDefault="00A84566">
            <w:pPr>
              <w:pStyle w:val="Normal0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C57307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lastRenderedPageBreak/>
              <w:t xml:space="preserve"> H - NOTIFICATION DU MARCHE AU TITULAIRE </w:t>
            </w:r>
          </w:p>
        </w:tc>
      </w:tr>
    </w:tbl>
    <w:p w:rsidR="002C0705" w:rsidRPr="00C57307" w:rsidRDefault="002C0705">
      <w:pPr>
        <w:pStyle w:val="Normal0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2C0705">
      <w:pPr>
        <w:pStyle w:val="Normal0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La notification transforme le projet de marché en marché et le candidat en titulaire.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Elle consiste en la remise d'une copie du marché au titulaire.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 xml:space="preserve">Cette remise peut être opérée par lettre recommandée avec accusé de réception. Dans ce cas, coller dans ce cadre l'avis de réception postal, daté et signé par le titulaire. </w:t>
      </w: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En cas de remise contre récépissé, le titulaire signera la formule ci-dessous.</w:t>
      </w: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(reçu à titre de notification une copie du présent marché)</w:t>
      </w:r>
    </w:p>
    <w:p w:rsidR="002C0705" w:rsidRPr="00C57307" w:rsidRDefault="002C0705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2C0705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2C0705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2C0705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A ................................................................................... le ........................................................................</w:t>
      </w:r>
    </w:p>
    <w:p w:rsidR="002C0705" w:rsidRPr="00C57307" w:rsidRDefault="002C0705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2C0705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2C0705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2C0705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2C0705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2C0705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2C0705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TitreDocument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br w:type="page"/>
      </w:r>
      <w:r w:rsidRPr="00C57307">
        <w:rPr>
          <w:rFonts w:asciiTheme="minorHAnsi" w:hAnsiTheme="minorHAnsi"/>
          <w:sz w:val="22"/>
          <w:szCs w:val="22"/>
          <w:lang w:val="fr-FR"/>
        </w:rPr>
        <w:lastRenderedPageBreak/>
        <w:t>ANNEXE A L'ACTE  D'ENGAGEMENT EN CAS DE SOUS-TRAITANCE(1)</w:t>
      </w:r>
    </w:p>
    <w:p w:rsidR="002C0705" w:rsidRPr="00C57307" w:rsidRDefault="00A84566">
      <w:pPr>
        <w:pStyle w:val="TitreChapitre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Demande d'acceptation d'un sous-traitant et d'agrément des conditions de paiement du contrat de sous-traitance(2)</w:t>
      </w:r>
    </w:p>
    <w:p w:rsidR="002C0705" w:rsidRPr="00C57307" w:rsidRDefault="00A84566">
      <w:pPr>
        <w:pStyle w:val="Texte1"/>
        <w:jc w:val="center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b/>
          <w:sz w:val="22"/>
          <w:szCs w:val="22"/>
          <w:lang w:val="fr-FR"/>
        </w:rPr>
        <w:t>ANNEXE N° ..............</w:t>
      </w:r>
    </w:p>
    <w:p w:rsidR="002C0705" w:rsidRPr="00C57307" w:rsidRDefault="002C0705">
      <w:pPr>
        <w:pStyle w:val="Texte1"/>
        <w:jc w:val="center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b/>
          <w:sz w:val="22"/>
          <w:szCs w:val="22"/>
          <w:lang w:val="fr-FR"/>
        </w:rPr>
        <w:t>MARCHE / ACCORD-CADRE :</w:t>
      </w:r>
      <w:r w:rsidRPr="00C57307">
        <w:rPr>
          <w:rFonts w:asciiTheme="minorHAnsi" w:hAnsiTheme="minorHAnsi"/>
          <w:sz w:val="22"/>
          <w:szCs w:val="22"/>
          <w:lang w:val="fr-FR"/>
        </w:rPr>
        <w:t xml:space="preserve"> ....................……………………………........................................................................................</w:t>
      </w:r>
    </w:p>
    <w:p w:rsidR="002C0705" w:rsidRPr="00C57307" w:rsidRDefault="002C0705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titulaire : ..……………………………..................................................................................................</w:t>
      </w:r>
    </w:p>
    <w:p w:rsidR="002C0705" w:rsidRPr="00C57307" w:rsidRDefault="002C0705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objet : .................................................……………………………........................................................</w:t>
      </w:r>
    </w:p>
    <w:p w:rsidR="002C0705" w:rsidRPr="00C57307" w:rsidRDefault="002C0705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2C0705" w:rsidRPr="00C57307" w:rsidRDefault="00A84566">
      <w:pPr>
        <w:pStyle w:val="Texte1"/>
        <w:jc w:val="left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b/>
          <w:sz w:val="22"/>
          <w:szCs w:val="22"/>
        </w:rPr>
        <w:t>PRESTATIONS SOUS-TRAITEES</w:t>
      </w:r>
    </w:p>
    <w:p w:rsidR="002C0705" w:rsidRPr="00C57307" w:rsidRDefault="002C0705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nature : ..............................................……………………………........................................................</w:t>
      </w:r>
    </w:p>
    <w:p w:rsidR="002C0705" w:rsidRPr="00C57307" w:rsidRDefault="002C0705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 xml:space="preserve">montant T.V.A. comprise : .................................................................……………………………....... </w:t>
      </w:r>
      <w:r w:rsidRPr="00C57307">
        <w:rPr>
          <w:rFonts w:asciiTheme="minorHAnsi" w:hAnsiTheme="minorHAnsi"/>
          <w:sz w:val="22"/>
          <w:szCs w:val="22"/>
        </w:rPr>
        <w:t>(€)</w:t>
      </w:r>
    </w:p>
    <w:p w:rsidR="002C0705" w:rsidRPr="00C57307" w:rsidRDefault="002C0705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2C0705" w:rsidRPr="00C57307" w:rsidRDefault="00A84566">
      <w:pPr>
        <w:pStyle w:val="Texte1"/>
        <w:jc w:val="left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b/>
          <w:sz w:val="22"/>
          <w:szCs w:val="22"/>
        </w:rPr>
        <w:t>SOUS-TRAITANT</w:t>
      </w:r>
    </w:p>
    <w:p w:rsidR="002C0705" w:rsidRPr="00C57307" w:rsidRDefault="002C0705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 xml:space="preserve">nom, raison ou dénomination sociale : </w:t>
      </w:r>
    </w:p>
    <w:p w:rsidR="002C0705" w:rsidRPr="00C57307" w:rsidRDefault="00A84566">
      <w:pPr>
        <w:pStyle w:val="Texte1"/>
        <w:jc w:val="left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 xml:space="preserve">              </w:t>
      </w:r>
      <w:r w:rsidRPr="00C57307">
        <w:rPr>
          <w:rFonts w:asciiTheme="minorHAnsi" w:hAnsiTheme="minorHAnsi"/>
          <w:sz w:val="22"/>
          <w:szCs w:val="22"/>
        </w:rPr>
        <w:t>..........................……………………………........................................................................................</w:t>
      </w:r>
    </w:p>
    <w:p w:rsidR="002C0705" w:rsidRPr="00C57307" w:rsidRDefault="002C0705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 xml:space="preserve">entreprise individuelle ou forme juridique de la société : </w:t>
      </w:r>
    </w:p>
    <w:p w:rsidR="002C0705" w:rsidRPr="00C57307" w:rsidRDefault="00A84566">
      <w:pPr>
        <w:pStyle w:val="Texte1"/>
        <w:jc w:val="left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 xml:space="preserve">              </w:t>
      </w:r>
      <w:r w:rsidRPr="00C57307">
        <w:rPr>
          <w:rFonts w:asciiTheme="minorHAnsi" w:hAnsiTheme="minorHAnsi"/>
          <w:sz w:val="22"/>
          <w:szCs w:val="22"/>
        </w:rPr>
        <w:t>............................……………………………......................................................................................</w:t>
      </w:r>
    </w:p>
    <w:p w:rsidR="002C0705" w:rsidRPr="00C57307" w:rsidRDefault="002C0705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numéro d'identité d'établissement (SIRET) :</w:t>
      </w:r>
    </w:p>
    <w:p w:rsidR="002C0705" w:rsidRPr="00C57307" w:rsidRDefault="00A84566">
      <w:pPr>
        <w:pStyle w:val="Liste1"/>
        <w:numPr>
          <w:ilvl w:val="0"/>
          <w:numId w:val="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</w:tabs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 xml:space="preserve">             ……………………………....................................................................................................................</w:t>
      </w:r>
    </w:p>
    <w:p w:rsidR="002C0705" w:rsidRPr="00C57307" w:rsidRDefault="002C0705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numéro d'inscription au registre du commerce et des sociétés ou au répertoire des métiers</w:t>
      </w:r>
    </w:p>
    <w:p w:rsidR="002C0705" w:rsidRPr="00C57307" w:rsidRDefault="00A84566">
      <w:pPr>
        <w:pStyle w:val="Texte1"/>
        <w:jc w:val="left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 xml:space="preserve">            </w:t>
      </w:r>
      <w:r w:rsidRPr="00C57307">
        <w:rPr>
          <w:rFonts w:asciiTheme="minorHAnsi" w:hAnsiTheme="minorHAnsi"/>
          <w:sz w:val="22"/>
          <w:szCs w:val="22"/>
        </w:rPr>
        <w:t>..……………………………....................................................................................................................</w:t>
      </w:r>
    </w:p>
    <w:p w:rsidR="002C0705" w:rsidRPr="00C57307" w:rsidRDefault="002C0705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 xml:space="preserve">adresse : </w:t>
      </w:r>
    </w:p>
    <w:p w:rsidR="002C0705" w:rsidRPr="00C57307" w:rsidRDefault="00A84566">
      <w:pPr>
        <w:pStyle w:val="Texte1"/>
        <w:jc w:val="left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 xml:space="preserve">            .........................................................................…………………………….............................................</w:t>
      </w:r>
    </w:p>
    <w:p w:rsidR="002C0705" w:rsidRPr="00C57307" w:rsidRDefault="00A84566">
      <w:pPr>
        <w:pStyle w:val="Texte1"/>
        <w:jc w:val="left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 xml:space="preserve">            ....................................................................................................................……………………………..</w:t>
      </w:r>
    </w:p>
    <w:p w:rsidR="002C0705" w:rsidRPr="00C57307" w:rsidRDefault="002C0705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 xml:space="preserve">compte à créditer (établissement de crédit, agence ou centre, numéro de compte) : </w:t>
      </w:r>
    </w:p>
    <w:p w:rsidR="002C0705" w:rsidRPr="00C57307" w:rsidRDefault="00A84566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 xml:space="preserve">              ………………………….......................................................................................................................</w:t>
      </w:r>
    </w:p>
    <w:p w:rsidR="002C0705" w:rsidRPr="00C57307" w:rsidRDefault="00A84566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lastRenderedPageBreak/>
        <w:t xml:space="preserve">             ...........................................………………………….............................................................................</w:t>
      </w:r>
    </w:p>
    <w:p w:rsidR="002C0705" w:rsidRPr="00C57307" w:rsidRDefault="002C0705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b/>
          <w:sz w:val="22"/>
          <w:szCs w:val="22"/>
          <w:lang w:val="fr-FR"/>
        </w:rPr>
        <w:t>CONDITIONS DE PAIEMENT DU CONTRAT DE SOUS-TRAITANCE</w:t>
      </w:r>
    </w:p>
    <w:p w:rsidR="002C0705" w:rsidRPr="00C57307" w:rsidRDefault="002C0705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 xml:space="preserve">modalités de calcul et de versement des avances et acomptes : </w:t>
      </w:r>
    </w:p>
    <w:p w:rsidR="002C0705" w:rsidRPr="00C57307" w:rsidRDefault="00A84566">
      <w:pPr>
        <w:pStyle w:val="Texte1"/>
        <w:jc w:val="left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 xml:space="preserve">             </w:t>
      </w:r>
      <w:r w:rsidRPr="00C57307">
        <w:rPr>
          <w:rFonts w:asciiTheme="minorHAnsi" w:hAnsiTheme="minorHAnsi"/>
          <w:sz w:val="22"/>
          <w:szCs w:val="22"/>
        </w:rPr>
        <w:t>..............................................................................................…………………………...........................</w:t>
      </w:r>
    </w:p>
    <w:p w:rsidR="002C0705" w:rsidRPr="00C57307" w:rsidRDefault="00A84566">
      <w:pPr>
        <w:pStyle w:val="Texte1"/>
        <w:jc w:val="left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 xml:space="preserve">             ........................................................................................................................………………………….</w:t>
      </w:r>
    </w:p>
    <w:p w:rsidR="002C0705" w:rsidRPr="00C57307" w:rsidRDefault="002C0705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date (ou mois) d'établissement des prix : ..........................................................………………………..</w:t>
      </w:r>
    </w:p>
    <w:p w:rsidR="002C0705" w:rsidRPr="00C57307" w:rsidRDefault="002C0705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modalités de variation des prix : .......................................................................………………………..</w:t>
      </w:r>
    </w:p>
    <w:p w:rsidR="002C0705" w:rsidRPr="00C57307" w:rsidRDefault="002C0705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 xml:space="preserve">stipulations relatives aux délais, pénalités, primes, réfactions et retenues diverses : </w:t>
      </w:r>
    </w:p>
    <w:p w:rsidR="002C0705" w:rsidRPr="00C57307" w:rsidRDefault="00A84566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 xml:space="preserve">             ........................................................................................................................………………………….</w:t>
      </w:r>
    </w:p>
    <w:p w:rsidR="002C0705" w:rsidRPr="00C57307" w:rsidRDefault="00A84566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 xml:space="preserve">             ........................................................................................................................………………………….</w:t>
      </w:r>
    </w:p>
    <w:p w:rsidR="002C0705" w:rsidRPr="00C57307" w:rsidRDefault="002C0705">
      <w:pPr>
        <w:pStyle w:val="Texte1"/>
        <w:jc w:val="left"/>
        <w:rPr>
          <w:rFonts w:asciiTheme="minorHAnsi" w:hAnsiTheme="minorHAnsi"/>
          <w:b/>
          <w:sz w:val="22"/>
          <w:szCs w:val="22"/>
          <w:lang w:val="fr-FR"/>
        </w:rPr>
      </w:pPr>
    </w:p>
    <w:p w:rsidR="002C0705" w:rsidRPr="00C57307" w:rsidRDefault="00A84566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b/>
          <w:sz w:val="22"/>
          <w:szCs w:val="22"/>
          <w:lang w:val="fr-FR"/>
        </w:rPr>
        <w:t xml:space="preserve">PERSONNE HABILITEE A DONNER LES RENSEIGNEMENTS PREVUS A L'ART 109 DU  CMP : </w:t>
      </w: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Le Maire, Jean Luc SAVY</w:t>
      </w:r>
    </w:p>
    <w:p w:rsidR="002C0705" w:rsidRPr="00C57307" w:rsidRDefault="002C0705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2C0705" w:rsidRPr="00C57307" w:rsidRDefault="00A84566">
      <w:pPr>
        <w:pStyle w:val="Texte1"/>
        <w:jc w:val="left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b/>
          <w:sz w:val="22"/>
          <w:szCs w:val="22"/>
        </w:rPr>
        <w:t xml:space="preserve">COMPTABLE ASSIGNATAIRE DES PAIEMENTS : </w:t>
      </w:r>
    </w:p>
    <w:p w:rsidR="002C0705" w:rsidRPr="00C57307" w:rsidRDefault="00A8456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trésorerie de Cournonterral</w:t>
      </w:r>
    </w:p>
    <w:p w:rsidR="002C0705" w:rsidRPr="00C57307" w:rsidRDefault="002C0705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2C0705" w:rsidRPr="00C57307" w:rsidRDefault="002C0705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2C0705" w:rsidRPr="00C57307" w:rsidRDefault="002C0705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2C0705" w:rsidRPr="00C57307" w:rsidRDefault="00A84566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Le pouvoir adjudicateur,                               L'entrepreneur,                                     Le mandataire,</w:t>
      </w:r>
    </w:p>
    <w:p w:rsidR="002C0705" w:rsidRPr="00C57307" w:rsidRDefault="002C0705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2C0705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2C0705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2C0705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2C0705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2C0705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Note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(1)  Cette annexe au cadre A.E. - type constitue un modèle à utiliser, pour l'établissement de leurs propositions, par les candidats en vue de désigner dans le marché / accord-cadre, les sous-traitants qui seront payés directement. Lorsque le candidat ayant conclu le contrat de sous-traitance sera un cotraitant, sa signature sur l'annexe de l'A.E. devra être suivie par celle du mandataire.</w:t>
      </w:r>
    </w:p>
    <w:p w:rsidR="002C0705" w:rsidRPr="00C57307" w:rsidRDefault="00A84566">
      <w:pPr>
        <w:pStyle w:val="Note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(2)  Pièce jointe à compléter.</w:t>
      </w:r>
    </w:p>
    <w:p w:rsidR="002C0705" w:rsidRPr="00C57307" w:rsidRDefault="00A84566">
      <w:pPr>
        <w:pStyle w:val="TitreDocument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br w:type="page"/>
      </w:r>
      <w:r w:rsidRPr="00C57307">
        <w:rPr>
          <w:rFonts w:asciiTheme="minorHAnsi" w:hAnsiTheme="minorHAnsi"/>
          <w:sz w:val="22"/>
          <w:szCs w:val="22"/>
          <w:lang w:val="fr-FR"/>
        </w:rPr>
        <w:lastRenderedPageBreak/>
        <w:t>DECLARATION SUR L'HONNEUR DU SOUS-TRAITANT</w:t>
      </w:r>
    </w:p>
    <w:p w:rsidR="002C0705" w:rsidRPr="00C57307" w:rsidRDefault="002C0705">
      <w:pPr>
        <w:pStyle w:val="TitreDocument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2C0705">
      <w:pPr>
        <w:pStyle w:val="TitreDocument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Le signataire  affirme qu'il ne tombe pas (ou que la Société pour laquelle il intervient ne tombe pas) sous le coup des interdictions énumérées à l'article 43 du code des marchés publics concernant les liquidations, faillites personnelles, les infractions au code général des impôts, les interdictions d'ordre législatif, réglementaire ou de justice.</w:t>
      </w: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Il atteste sur l'honneur qu'il n'a pas fait l'objet au cours des cinq dernières années d'une condamnation inscrite au bulletin n° 2 du casier judiciaire pour les infractions visées aux articles L. 8221-1, L. 8231-1, L. 8241-1 et L. 8251-1 du Code du travail.</w:t>
      </w: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>Il atteste être en règle au regard des articles L. 5212-2, L. 5212-5 et L. 5212-9 du code du travail concernant l’emploi des travailleurs handicapés.</w:t>
      </w: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 xml:space="preserve">Il atteste sur l'honneur qu'il n'a pas l'intention de faire appel pour l'exécution des prestations à des salariés de nationalité étrangère. </w:t>
      </w:r>
      <w:r w:rsidRPr="00C57307">
        <w:rPr>
          <w:rFonts w:asciiTheme="minorHAnsi" w:hAnsiTheme="minorHAnsi"/>
          <w:b/>
          <w:sz w:val="22"/>
          <w:szCs w:val="22"/>
          <w:lang w:val="fr-FR"/>
        </w:rPr>
        <w:t>(1)</w:t>
      </w: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  <w:lang w:val="fr-FR"/>
        </w:rPr>
        <w:t xml:space="preserve">Il atteste sur l'honneur qu'il a l'intention de faire appel pour l'exécution des prestations à des salariés de nationalité étrangère et certifie que ces salariés sont ou seront autorisés à exercer une activité professionnelle en France. </w:t>
      </w:r>
      <w:r w:rsidRPr="00C57307">
        <w:rPr>
          <w:rFonts w:asciiTheme="minorHAnsi" w:hAnsiTheme="minorHAnsi"/>
          <w:b/>
          <w:sz w:val="22"/>
          <w:szCs w:val="22"/>
        </w:rPr>
        <w:t>(1)</w:t>
      </w: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</w:rPr>
      </w:pP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</w:rPr>
      </w:pP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</w:rPr>
      </w:pP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</w:rPr>
      </w:pP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Fait à …………………………………………… , le …………………………………………………………..</w:t>
      </w: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</w:rPr>
      </w:pP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</w:rPr>
      </w:pP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</w:rPr>
      </w:pPr>
    </w:p>
    <w:p w:rsidR="002C0705" w:rsidRPr="00C57307" w:rsidRDefault="002C0705">
      <w:pPr>
        <w:pStyle w:val="Texte1"/>
        <w:rPr>
          <w:rFonts w:asciiTheme="minorHAnsi" w:hAnsiTheme="minorHAnsi"/>
          <w:sz w:val="22"/>
          <w:szCs w:val="22"/>
        </w:rPr>
      </w:pPr>
    </w:p>
    <w:p w:rsidR="002C0705" w:rsidRPr="00C57307" w:rsidRDefault="00A84566">
      <w:pPr>
        <w:pStyle w:val="Texte1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sz w:val="22"/>
          <w:szCs w:val="22"/>
        </w:rPr>
        <w:t>Le signataire</w:t>
      </w:r>
    </w:p>
    <w:p w:rsidR="002C0705" w:rsidRPr="00C57307" w:rsidRDefault="002C0705">
      <w:pPr>
        <w:pStyle w:val="Normal0"/>
        <w:spacing w:before="57"/>
        <w:jc w:val="both"/>
        <w:rPr>
          <w:rFonts w:asciiTheme="minorHAnsi" w:eastAsia="Times New Roman" w:hAnsiTheme="minorHAnsi"/>
          <w:color w:val="000000"/>
          <w:sz w:val="22"/>
          <w:szCs w:val="22"/>
          <w:shd w:val="clear" w:color="auto" w:fill="FFFFFF"/>
        </w:rPr>
      </w:pPr>
    </w:p>
    <w:p w:rsidR="002C0705" w:rsidRPr="00C57307" w:rsidRDefault="002C0705">
      <w:pPr>
        <w:pStyle w:val="Normal0"/>
        <w:spacing w:before="57"/>
        <w:jc w:val="both"/>
        <w:rPr>
          <w:rFonts w:asciiTheme="minorHAnsi" w:eastAsia="Times New Roman" w:hAnsiTheme="minorHAnsi"/>
          <w:color w:val="000000"/>
          <w:sz w:val="22"/>
          <w:szCs w:val="22"/>
          <w:shd w:val="clear" w:color="auto" w:fill="FFFFFF"/>
        </w:rPr>
      </w:pPr>
    </w:p>
    <w:p w:rsidR="002C0705" w:rsidRPr="00C57307" w:rsidRDefault="002C0705">
      <w:pPr>
        <w:pStyle w:val="Normal0"/>
        <w:spacing w:before="57"/>
        <w:jc w:val="both"/>
        <w:rPr>
          <w:rFonts w:asciiTheme="minorHAnsi" w:eastAsia="Times New Roman" w:hAnsiTheme="minorHAnsi"/>
          <w:color w:val="000000"/>
          <w:sz w:val="22"/>
          <w:szCs w:val="22"/>
          <w:shd w:val="clear" w:color="auto" w:fill="FFFFFF"/>
        </w:rPr>
      </w:pPr>
    </w:p>
    <w:p w:rsidR="002C0705" w:rsidRPr="00C57307" w:rsidRDefault="002C0705">
      <w:pPr>
        <w:pStyle w:val="Normal0"/>
        <w:spacing w:before="57"/>
        <w:jc w:val="both"/>
        <w:rPr>
          <w:rFonts w:asciiTheme="minorHAnsi" w:eastAsia="Times New Roman" w:hAnsiTheme="minorHAnsi"/>
          <w:color w:val="000000"/>
          <w:sz w:val="22"/>
          <w:szCs w:val="22"/>
          <w:shd w:val="clear" w:color="auto" w:fill="FFFFFF"/>
        </w:rPr>
      </w:pPr>
    </w:p>
    <w:p w:rsidR="002C0705" w:rsidRPr="00C57307" w:rsidRDefault="002C0705">
      <w:pPr>
        <w:pStyle w:val="Normal0"/>
        <w:spacing w:before="57"/>
        <w:jc w:val="both"/>
        <w:rPr>
          <w:rFonts w:asciiTheme="minorHAnsi" w:eastAsia="Times New Roman" w:hAnsiTheme="minorHAnsi"/>
          <w:color w:val="000000"/>
          <w:sz w:val="22"/>
          <w:szCs w:val="22"/>
          <w:shd w:val="clear" w:color="auto" w:fill="FFFFFF"/>
        </w:rPr>
      </w:pPr>
    </w:p>
    <w:p w:rsidR="002C0705" w:rsidRPr="00C57307" w:rsidRDefault="002C0705">
      <w:pPr>
        <w:pStyle w:val="Normal0"/>
        <w:spacing w:before="57"/>
        <w:jc w:val="both"/>
        <w:rPr>
          <w:rFonts w:asciiTheme="minorHAnsi" w:eastAsia="Times New Roman" w:hAnsiTheme="minorHAnsi"/>
          <w:color w:val="000000"/>
          <w:sz w:val="22"/>
          <w:szCs w:val="22"/>
          <w:shd w:val="clear" w:color="auto" w:fill="FFFFFF"/>
        </w:rPr>
      </w:pPr>
    </w:p>
    <w:p w:rsidR="002C0705" w:rsidRPr="00C57307" w:rsidRDefault="00A84566">
      <w:pPr>
        <w:pStyle w:val="Note"/>
        <w:rPr>
          <w:rFonts w:asciiTheme="minorHAnsi" w:hAnsiTheme="minorHAnsi"/>
          <w:sz w:val="22"/>
          <w:szCs w:val="22"/>
        </w:rPr>
      </w:pPr>
      <w:r w:rsidRPr="00C57307">
        <w:rPr>
          <w:rFonts w:asciiTheme="minorHAnsi" w:hAnsiTheme="minorHAnsi"/>
          <w:b/>
          <w:sz w:val="22"/>
          <w:szCs w:val="22"/>
        </w:rPr>
        <w:t>(1)</w:t>
      </w:r>
      <w:r w:rsidRPr="00C57307">
        <w:rPr>
          <w:rFonts w:asciiTheme="minorHAnsi" w:hAnsiTheme="minorHAnsi"/>
          <w:sz w:val="22"/>
          <w:szCs w:val="22"/>
        </w:rPr>
        <w:t xml:space="preserve">  Rayer la mention inutile.</w:t>
      </w:r>
    </w:p>
    <w:p w:rsidR="002C0705" w:rsidRPr="00C57307" w:rsidRDefault="002C0705">
      <w:pPr>
        <w:pStyle w:val="Normal0"/>
        <w:rPr>
          <w:rFonts w:asciiTheme="minorHAnsi" w:hAnsiTheme="minorHAnsi"/>
          <w:sz w:val="22"/>
          <w:szCs w:val="22"/>
        </w:rPr>
      </w:pPr>
    </w:p>
    <w:sectPr w:rsidR="002C0705" w:rsidRPr="00C57307" w:rsidSect="00857CC9">
      <w:headerReference w:type="default" r:id="rId9"/>
      <w:footerReference w:type="default" r:id="rId10"/>
      <w:headerReference w:type="first" r:id="rId11"/>
      <w:footerReference w:type="first" r:id="rId12"/>
      <w:pgSz w:w="11894" w:h="16834"/>
      <w:pgMar w:top="1417" w:right="1440" w:bottom="1417" w:left="1440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705" w:rsidRDefault="00A84566">
      <w:r>
        <w:separator/>
      </w:r>
    </w:p>
  </w:endnote>
  <w:endnote w:type="continuationSeparator" w:id="0">
    <w:p w:rsidR="002C0705" w:rsidRDefault="00A84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705" w:rsidRDefault="002C0705">
    <w:pPr>
      <w:pStyle w:val="Normal0"/>
      <w:rPr>
        <w:rFonts w:ascii="Times New Roman" w:eastAsia="Times New Roman" w:hAnsi="Times New Roman"/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705" w:rsidRDefault="002C0705">
    <w:pPr>
      <w:pStyle w:val="Normal0"/>
      <w:rPr>
        <w:rFonts w:ascii="Times New Roman" w:eastAsia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705" w:rsidRDefault="00A84566">
      <w:r>
        <w:separator/>
      </w:r>
    </w:p>
  </w:footnote>
  <w:footnote w:type="continuationSeparator" w:id="0">
    <w:p w:rsidR="002C0705" w:rsidRDefault="00A845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705" w:rsidRDefault="002C0705">
    <w:pPr>
      <w:pStyle w:val="Normal0"/>
      <w:rPr>
        <w:rFonts w:ascii="Times New Roman" w:eastAsia="Times New Roman" w:hAnsi="Times New Roman"/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705" w:rsidRDefault="002C0705">
    <w:pPr>
      <w:pStyle w:val="Normal0"/>
      <w:rPr>
        <w:rFonts w:ascii="Times New Roman" w:eastAsia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bullet"/>
      <w:pStyle w:val="ListeNormal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lvl w:ilvl="0">
      <w:start w:val="1"/>
      <w:numFmt w:val="bullet"/>
      <w:pStyle w:val="Liste1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Liste2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pStyle w:val="Liste3"/>
      <w:lvlText w:val=""/>
      <w:lvlJc w:val="left"/>
      <w:pPr>
        <w:tabs>
          <w:tab w:val="num" w:pos="1210"/>
        </w:tabs>
        <w:ind w:left="1210" w:hanging="360"/>
      </w:pPr>
      <w:rPr>
        <w:rFonts w:ascii="Symbol" w:hAnsi="Symbol" w:hint="default"/>
      </w:rPr>
    </w:lvl>
    <w:lvl w:ilvl="3">
      <w:start w:val="1"/>
      <w:numFmt w:val="bullet"/>
      <w:lvlText w:val="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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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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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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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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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pStyle w:val="Liste4"/>
      <w:lvlText w:val="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</w:rPr>
    </w:lvl>
    <w:lvl w:ilvl="4">
      <w:start w:val="1"/>
      <w:numFmt w:val="bullet"/>
      <w:lvlText w:val="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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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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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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pStyle w:val="Liste5"/>
      <w:lvlText w:val="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5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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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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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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pStyle w:val="Liste6"/>
      <w:lvlText w:val="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6">
      <w:start w:val="1"/>
      <w:numFmt w:val="bullet"/>
      <w:lvlText w:val="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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pStyle w:val="Liste7"/>
      <w:lvlText w:val=""/>
      <w:lvlJc w:val="left"/>
      <w:pPr>
        <w:tabs>
          <w:tab w:val="num" w:pos="1664"/>
        </w:tabs>
        <w:ind w:left="1664" w:hanging="360"/>
      </w:pPr>
      <w:rPr>
        <w:rFonts w:ascii="Symbol" w:hAnsi="Symbol" w:hint="default"/>
      </w:rPr>
    </w:lvl>
    <w:lvl w:ilvl="7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pStyle w:val="Liste8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>
    <w:nsid w:val="0000000A"/>
    <w:multiLevelType w:val="singleLevel"/>
    <w:tmpl w:val="0000000A"/>
    <w:lvl w:ilvl="0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9"/>
    <w:lvlOverride w:ilvl="0">
      <w:lvl w:ilvl="0">
        <w:start w:val="1"/>
        <w:numFmt w:val="bullet"/>
        <w:lvlText w:val=""/>
        <w:lvlJc w:val="left"/>
        <w:pPr>
          <w:tabs>
            <w:tab w:val="num" w:pos="644"/>
          </w:tabs>
          <w:ind w:left="644" w:hanging="360"/>
        </w:pPr>
        <w:rPr>
          <w:rFonts w:ascii="Symbol" w:hAnsi="Symbol" w:hint="default"/>
          <w:sz w:val="24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E53"/>
    <w:rsid w:val="00052E53"/>
    <w:rsid w:val="001E5A18"/>
    <w:rsid w:val="002C0705"/>
    <w:rsid w:val="00857CC9"/>
    <w:rsid w:val="00A84566"/>
    <w:rsid w:val="00C57307"/>
    <w:rsid w:val="00D06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noProof/>
      <w:sz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  <w:lang w:val="en-US" w:eastAsia="en-US"/>
    </w:rPr>
  </w:style>
  <w:style w:type="paragraph" w:customStyle="1" w:styleId="TitreNormal">
    <w:name w:val="TitreNormal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</w:pPr>
    <w:rPr>
      <w:rFonts w:ascii="Times New Roman" w:eastAsia="Times New Roman" w:hAnsi="Times New Roman"/>
      <w:color w:val="000000"/>
      <w:shd w:val="clear" w:color="auto" w:fill="FFFFFF"/>
    </w:rPr>
  </w:style>
  <w:style w:type="paragraph" w:customStyle="1" w:styleId="Titre1">
    <w:name w:val="Titre1"/>
    <w:basedOn w:val="TitreNormal"/>
    <w:pPr>
      <w:spacing w:before="284"/>
    </w:pPr>
    <w:rPr>
      <w:sz w:val="28"/>
    </w:rPr>
  </w:style>
  <w:style w:type="paragraph" w:customStyle="1" w:styleId="Titre2">
    <w:name w:val="Titre2"/>
    <w:basedOn w:val="TitreNormal"/>
    <w:pPr>
      <w:spacing w:before="227"/>
      <w:ind w:left="284"/>
    </w:pPr>
  </w:style>
  <w:style w:type="paragraph" w:customStyle="1" w:styleId="Titre3">
    <w:name w:val="Titre3"/>
    <w:basedOn w:val="TitreNormal"/>
    <w:pPr>
      <w:spacing w:before="113"/>
      <w:ind w:left="567"/>
    </w:pPr>
    <w:rPr>
      <w:sz w:val="22"/>
    </w:rPr>
  </w:style>
  <w:style w:type="paragraph" w:customStyle="1" w:styleId="Titre4">
    <w:name w:val="Titre4"/>
    <w:basedOn w:val="TitreNormal"/>
  </w:style>
  <w:style w:type="paragraph" w:customStyle="1" w:styleId="Titre5">
    <w:name w:val="Titre5"/>
    <w:basedOn w:val="TitreNormal"/>
  </w:style>
  <w:style w:type="paragraph" w:customStyle="1" w:styleId="Titre6">
    <w:name w:val="Titre6"/>
    <w:basedOn w:val="TitreNormal"/>
  </w:style>
  <w:style w:type="paragraph" w:customStyle="1" w:styleId="Titre7">
    <w:name w:val="Titre7"/>
    <w:basedOn w:val="TitreNormal"/>
  </w:style>
  <w:style w:type="paragraph" w:customStyle="1" w:styleId="Titre8">
    <w:name w:val="Titre8"/>
    <w:basedOn w:val="TitreNormal"/>
  </w:style>
  <w:style w:type="paragraph" w:customStyle="1" w:styleId="Titre9">
    <w:name w:val="Titre9"/>
    <w:basedOn w:val="TitreNormal"/>
  </w:style>
  <w:style w:type="paragraph" w:customStyle="1" w:styleId="TitreDocument">
    <w:name w:val="TitreDocument"/>
    <w:basedOn w:val="TitreNormal"/>
    <w:pPr>
      <w:spacing w:before="567" w:after="567"/>
      <w:jc w:val="center"/>
    </w:pPr>
    <w:rPr>
      <w:rFonts w:ascii="Arial" w:eastAsia="Arial" w:hAnsi="Arial"/>
      <w:sz w:val="40"/>
    </w:rPr>
  </w:style>
  <w:style w:type="paragraph" w:customStyle="1" w:styleId="TitreChapitre">
    <w:name w:val="TitreChapitre"/>
    <w:basedOn w:val="TitreNormal"/>
    <w:pPr>
      <w:spacing w:before="567" w:after="567"/>
      <w:jc w:val="center"/>
    </w:pPr>
    <w:rPr>
      <w:rFonts w:ascii="Arial" w:eastAsia="Arial" w:hAnsi="Arial"/>
      <w:sz w:val="36"/>
    </w:rPr>
  </w:style>
  <w:style w:type="paragraph" w:customStyle="1" w:styleId="TitreSommaire1">
    <w:name w:val="TitreSommaire1"/>
    <w:basedOn w:val="TitreNormal"/>
    <w:pPr>
      <w:ind w:left="567"/>
    </w:pPr>
    <w:rPr>
      <w:rFonts w:ascii="Arial" w:eastAsia="Arial" w:hAnsi="Arial"/>
    </w:rPr>
  </w:style>
  <w:style w:type="paragraph" w:customStyle="1" w:styleId="TitreSommaire2">
    <w:name w:val="TitreSommaire2"/>
    <w:basedOn w:val="TitreNormal"/>
    <w:pPr>
      <w:ind w:left="850"/>
    </w:pPr>
    <w:rPr>
      <w:rFonts w:ascii="Arial" w:eastAsia="Arial" w:hAnsi="Arial"/>
    </w:rPr>
  </w:style>
  <w:style w:type="paragraph" w:customStyle="1" w:styleId="TitreSommaire3">
    <w:name w:val="TitreSommaire3"/>
    <w:basedOn w:val="TitreNormal"/>
    <w:pPr>
      <w:ind w:left="1134"/>
    </w:pPr>
    <w:rPr>
      <w:rFonts w:ascii="Arial" w:eastAsia="Arial" w:hAnsi="Arial"/>
    </w:rPr>
  </w:style>
  <w:style w:type="paragraph" w:customStyle="1" w:styleId="TexteNormal">
    <w:name w:val="TexteNormal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jc w:val="both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Texte1">
    <w:name w:val="Texte1"/>
    <w:basedOn w:val="TexteNormal"/>
    <w:pPr>
      <w:spacing w:before="57"/>
    </w:pPr>
  </w:style>
  <w:style w:type="paragraph" w:customStyle="1" w:styleId="Texte2">
    <w:name w:val="Texte2"/>
    <w:basedOn w:val="TexteNormal"/>
    <w:pPr>
      <w:spacing w:before="57"/>
      <w:ind w:left="284"/>
    </w:pPr>
  </w:style>
  <w:style w:type="paragraph" w:customStyle="1" w:styleId="Texte3">
    <w:name w:val="Texte3"/>
    <w:basedOn w:val="TexteNormal"/>
    <w:pPr>
      <w:spacing w:before="57"/>
      <w:ind w:left="567"/>
    </w:pPr>
  </w:style>
  <w:style w:type="paragraph" w:customStyle="1" w:styleId="Texte4">
    <w:name w:val="Texte4"/>
    <w:basedOn w:val="TexteNormal"/>
    <w:pPr>
      <w:spacing w:before="57"/>
      <w:ind w:left="850"/>
    </w:pPr>
  </w:style>
  <w:style w:type="paragraph" w:customStyle="1" w:styleId="Texte5">
    <w:name w:val="Texte5"/>
    <w:basedOn w:val="TexteNormal"/>
    <w:pPr>
      <w:spacing w:before="57"/>
      <w:ind w:left="1134"/>
    </w:pPr>
  </w:style>
  <w:style w:type="paragraph" w:customStyle="1" w:styleId="Texte6">
    <w:name w:val="Texte6"/>
    <w:basedOn w:val="TexteNormal"/>
    <w:pPr>
      <w:spacing w:before="57"/>
      <w:ind w:left="1418"/>
    </w:pPr>
  </w:style>
  <w:style w:type="paragraph" w:customStyle="1" w:styleId="Texte7">
    <w:name w:val="Texte7"/>
    <w:basedOn w:val="TexteNormal"/>
    <w:pPr>
      <w:spacing w:before="57"/>
      <w:ind w:left="1701"/>
    </w:pPr>
  </w:style>
  <w:style w:type="paragraph" w:customStyle="1" w:styleId="Texte8">
    <w:name w:val="Texte8"/>
    <w:basedOn w:val="TexteNormal"/>
    <w:pPr>
      <w:spacing w:before="57"/>
      <w:ind w:left="1984"/>
    </w:pPr>
  </w:style>
  <w:style w:type="paragraph" w:customStyle="1" w:styleId="Texte9">
    <w:name w:val="Texte9"/>
    <w:basedOn w:val="TexteNormal"/>
    <w:pPr>
      <w:spacing w:before="57"/>
      <w:ind w:left="2268"/>
    </w:pPr>
  </w:style>
  <w:style w:type="paragraph" w:customStyle="1" w:styleId="Note">
    <w:name w:val="Note"/>
    <w:basedOn w:val="TexteNormal"/>
    <w:pPr>
      <w:spacing w:before="57"/>
      <w:ind w:left="284"/>
    </w:pPr>
    <w:rPr>
      <w:rFonts w:ascii="Arial" w:eastAsia="Arial" w:hAnsi="Arial"/>
      <w:sz w:val="16"/>
    </w:rPr>
  </w:style>
  <w:style w:type="paragraph" w:customStyle="1" w:styleId="ListeNormal">
    <w:name w:val="ListeNormal"/>
    <w:basedOn w:val="Normal0"/>
    <w:pPr>
      <w:numPr>
        <w:numId w:val="1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1">
    <w:name w:val="Liste1"/>
    <w:basedOn w:val="Normal0"/>
    <w:pPr>
      <w:numPr>
        <w:numId w:val="2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2">
    <w:name w:val="Liste2"/>
    <w:basedOn w:val="Normal0"/>
    <w:pPr>
      <w:numPr>
        <w:ilvl w:val="1"/>
        <w:numId w:val="3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3">
    <w:name w:val="Liste3"/>
    <w:basedOn w:val="Normal0"/>
    <w:pPr>
      <w:numPr>
        <w:ilvl w:val="2"/>
        <w:numId w:val="4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4">
    <w:name w:val="Liste4"/>
    <w:basedOn w:val="Normal0"/>
    <w:pPr>
      <w:numPr>
        <w:ilvl w:val="3"/>
        <w:numId w:val="5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5">
    <w:name w:val="Liste5"/>
    <w:basedOn w:val="Normal0"/>
    <w:pPr>
      <w:numPr>
        <w:ilvl w:val="4"/>
        <w:numId w:val="6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6">
    <w:name w:val="Liste6"/>
    <w:basedOn w:val="Normal0"/>
    <w:pPr>
      <w:numPr>
        <w:ilvl w:val="5"/>
        <w:numId w:val="7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7">
    <w:name w:val="Liste7"/>
    <w:basedOn w:val="Normal0"/>
    <w:pPr>
      <w:numPr>
        <w:ilvl w:val="6"/>
        <w:numId w:val="8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8">
    <w:name w:val="Liste8"/>
    <w:basedOn w:val="Normal0"/>
    <w:pPr>
      <w:numPr>
        <w:ilvl w:val="7"/>
        <w:numId w:val="9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9">
    <w:name w:val="Liste9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/>
      <w:ind w:left="1891" w:hanging="360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En-tte1">
    <w:name w:val="En-tête1"/>
    <w:basedOn w:val="Normal"/>
    <w:pPr>
      <w:tabs>
        <w:tab w:val="center" w:pos="4320"/>
        <w:tab w:val="right" w:pos="8640"/>
      </w:tabs>
    </w:pPr>
  </w:style>
  <w:style w:type="paragraph" w:customStyle="1" w:styleId="Pieddepage1">
    <w:name w:val="Pied de page1"/>
    <w:basedOn w:val="Normal"/>
    <w:pPr>
      <w:tabs>
        <w:tab w:val="center" w:pos="4320"/>
        <w:tab w:val="right" w:pos="8640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57CC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57CC9"/>
    <w:rPr>
      <w:rFonts w:ascii="Tahoma" w:eastAsia="Times New Roman" w:hAnsi="Tahoma" w:cs="Tahoma"/>
      <w:noProof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noProof/>
      <w:sz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  <w:lang w:val="en-US" w:eastAsia="en-US"/>
    </w:rPr>
  </w:style>
  <w:style w:type="paragraph" w:customStyle="1" w:styleId="TitreNormal">
    <w:name w:val="TitreNormal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</w:pPr>
    <w:rPr>
      <w:rFonts w:ascii="Times New Roman" w:eastAsia="Times New Roman" w:hAnsi="Times New Roman"/>
      <w:color w:val="000000"/>
      <w:shd w:val="clear" w:color="auto" w:fill="FFFFFF"/>
    </w:rPr>
  </w:style>
  <w:style w:type="paragraph" w:customStyle="1" w:styleId="Titre1">
    <w:name w:val="Titre1"/>
    <w:basedOn w:val="TitreNormal"/>
    <w:pPr>
      <w:spacing w:before="284"/>
    </w:pPr>
    <w:rPr>
      <w:sz w:val="28"/>
    </w:rPr>
  </w:style>
  <w:style w:type="paragraph" w:customStyle="1" w:styleId="Titre2">
    <w:name w:val="Titre2"/>
    <w:basedOn w:val="TitreNormal"/>
    <w:pPr>
      <w:spacing w:before="227"/>
      <w:ind w:left="284"/>
    </w:pPr>
  </w:style>
  <w:style w:type="paragraph" w:customStyle="1" w:styleId="Titre3">
    <w:name w:val="Titre3"/>
    <w:basedOn w:val="TitreNormal"/>
    <w:pPr>
      <w:spacing w:before="113"/>
      <w:ind w:left="567"/>
    </w:pPr>
    <w:rPr>
      <w:sz w:val="22"/>
    </w:rPr>
  </w:style>
  <w:style w:type="paragraph" w:customStyle="1" w:styleId="Titre4">
    <w:name w:val="Titre4"/>
    <w:basedOn w:val="TitreNormal"/>
  </w:style>
  <w:style w:type="paragraph" w:customStyle="1" w:styleId="Titre5">
    <w:name w:val="Titre5"/>
    <w:basedOn w:val="TitreNormal"/>
  </w:style>
  <w:style w:type="paragraph" w:customStyle="1" w:styleId="Titre6">
    <w:name w:val="Titre6"/>
    <w:basedOn w:val="TitreNormal"/>
  </w:style>
  <w:style w:type="paragraph" w:customStyle="1" w:styleId="Titre7">
    <w:name w:val="Titre7"/>
    <w:basedOn w:val="TitreNormal"/>
  </w:style>
  <w:style w:type="paragraph" w:customStyle="1" w:styleId="Titre8">
    <w:name w:val="Titre8"/>
    <w:basedOn w:val="TitreNormal"/>
  </w:style>
  <w:style w:type="paragraph" w:customStyle="1" w:styleId="Titre9">
    <w:name w:val="Titre9"/>
    <w:basedOn w:val="TitreNormal"/>
  </w:style>
  <w:style w:type="paragraph" w:customStyle="1" w:styleId="TitreDocument">
    <w:name w:val="TitreDocument"/>
    <w:basedOn w:val="TitreNormal"/>
    <w:pPr>
      <w:spacing w:before="567" w:after="567"/>
      <w:jc w:val="center"/>
    </w:pPr>
    <w:rPr>
      <w:rFonts w:ascii="Arial" w:eastAsia="Arial" w:hAnsi="Arial"/>
      <w:sz w:val="40"/>
    </w:rPr>
  </w:style>
  <w:style w:type="paragraph" w:customStyle="1" w:styleId="TitreChapitre">
    <w:name w:val="TitreChapitre"/>
    <w:basedOn w:val="TitreNormal"/>
    <w:pPr>
      <w:spacing w:before="567" w:after="567"/>
      <w:jc w:val="center"/>
    </w:pPr>
    <w:rPr>
      <w:rFonts w:ascii="Arial" w:eastAsia="Arial" w:hAnsi="Arial"/>
      <w:sz w:val="36"/>
    </w:rPr>
  </w:style>
  <w:style w:type="paragraph" w:customStyle="1" w:styleId="TitreSommaire1">
    <w:name w:val="TitreSommaire1"/>
    <w:basedOn w:val="TitreNormal"/>
    <w:pPr>
      <w:ind w:left="567"/>
    </w:pPr>
    <w:rPr>
      <w:rFonts w:ascii="Arial" w:eastAsia="Arial" w:hAnsi="Arial"/>
    </w:rPr>
  </w:style>
  <w:style w:type="paragraph" w:customStyle="1" w:styleId="TitreSommaire2">
    <w:name w:val="TitreSommaire2"/>
    <w:basedOn w:val="TitreNormal"/>
    <w:pPr>
      <w:ind w:left="850"/>
    </w:pPr>
    <w:rPr>
      <w:rFonts w:ascii="Arial" w:eastAsia="Arial" w:hAnsi="Arial"/>
    </w:rPr>
  </w:style>
  <w:style w:type="paragraph" w:customStyle="1" w:styleId="TitreSommaire3">
    <w:name w:val="TitreSommaire3"/>
    <w:basedOn w:val="TitreNormal"/>
    <w:pPr>
      <w:ind w:left="1134"/>
    </w:pPr>
    <w:rPr>
      <w:rFonts w:ascii="Arial" w:eastAsia="Arial" w:hAnsi="Arial"/>
    </w:rPr>
  </w:style>
  <w:style w:type="paragraph" w:customStyle="1" w:styleId="TexteNormal">
    <w:name w:val="TexteNormal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jc w:val="both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Texte1">
    <w:name w:val="Texte1"/>
    <w:basedOn w:val="TexteNormal"/>
    <w:pPr>
      <w:spacing w:before="57"/>
    </w:pPr>
  </w:style>
  <w:style w:type="paragraph" w:customStyle="1" w:styleId="Texte2">
    <w:name w:val="Texte2"/>
    <w:basedOn w:val="TexteNormal"/>
    <w:pPr>
      <w:spacing w:before="57"/>
      <w:ind w:left="284"/>
    </w:pPr>
  </w:style>
  <w:style w:type="paragraph" w:customStyle="1" w:styleId="Texte3">
    <w:name w:val="Texte3"/>
    <w:basedOn w:val="TexteNormal"/>
    <w:pPr>
      <w:spacing w:before="57"/>
      <w:ind w:left="567"/>
    </w:pPr>
  </w:style>
  <w:style w:type="paragraph" w:customStyle="1" w:styleId="Texte4">
    <w:name w:val="Texte4"/>
    <w:basedOn w:val="TexteNormal"/>
    <w:pPr>
      <w:spacing w:before="57"/>
      <w:ind w:left="850"/>
    </w:pPr>
  </w:style>
  <w:style w:type="paragraph" w:customStyle="1" w:styleId="Texte5">
    <w:name w:val="Texte5"/>
    <w:basedOn w:val="TexteNormal"/>
    <w:pPr>
      <w:spacing w:before="57"/>
      <w:ind w:left="1134"/>
    </w:pPr>
  </w:style>
  <w:style w:type="paragraph" w:customStyle="1" w:styleId="Texte6">
    <w:name w:val="Texte6"/>
    <w:basedOn w:val="TexteNormal"/>
    <w:pPr>
      <w:spacing w:before="57"/>
      <w:ind w:left="1418"/>
    </w:pPr>
  </w:style>
  <w:style w:type="paragraph" w:customStyle="1" w:styleId="Texte7">
    <w:name w:val="Texte7"/>
    <w:basedOn w:val="TexteNormal"/>
    <w:pPr>
      <w:spacing w:before="57"/>
      <w:ind w:left="1701"/>
    </w:pPr>
  </w:style>
  <w:style w:type="paragraph" w:customStyle="1" w:styleId="Texte8">
    <w:name w:val="Texte8"/>
    <w:basedOn w:val="TexteNormal"/>
    <w:pPr>
      <w:spacing w:before="57"/>
      <w:ind w:left="1984"/>
    </w:pPr>
  </w:style>
  <w:style w:type="paragraph" w:customStyle="1" w:styleId="Texte9">
    <w:name w:val="Texte9"/>
    <w:basedOn w:val="TexteNormal"/>
    <w:pPr>
      <w:spacing w:before="57"/>
      <w:ind w:left="2268"/>
    </w:pPr>
  </w:style>
  <w:style w:type="paragraph" w:customStyle="1" w:styleId="Note">
    <w:name w:val="Note"/>
    <w:basedOn w:val="TexteNormal"/>
    <w:pPr>
      <w:spacing w:before="57"/>
      <w:ind w:left="284"/>
    </w:pPr>
    <w:rPr>
      <w:rFonts w:ascii="Arial" w:eastAsia="Arial" w:hAnsi="Arial"/>
      <w:sz w:val="16"/>
    </w:rPr>
  </w:style>
  <w:style w:type="paragraph" w:customStyle="1" w:styleId="ListeNormal">
    <w:name w:val="ListeNormal"/>
    <w:basedOn w:val="Normal0"/>
    <w:pPr>
      <w:numPr>
        <w:numId w:val="1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1">
    <w:name w:val="Liste1"/>
    <w:basedOn w:val="Normal0"/>
    <w:pPr>
      <w:numPr>
        <w:numId w:val="2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2">
    <w:name w:val="Liste2"/>
    <w:basedOn w:val="Normal0"/>
    <w:pPr>
      <w:numPr>
        <w:ilvl w:val="1"/>
        <w:numId w:val="3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3">
    <w:name w:val="Liste3"/>
    <w:basedOn w:val="Normal0"/>
    <w:pPr>
      <w:numPr>
        <w:ilvl w:val="2"/>
        <w:numId w:val="4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4">
    <w:name w:val="Liste4"/>
    <w:basedOn w:val="Normal0"/>
    <w:pPr>
      <w:numPr>
        <w:ilvl w:val="3"/>
        <w:numId w:val="5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5">
    <w:name w:val="Liste5"/>
    <w:basedOn w:val="Normal0"/>
    <w:pPr>
      <w:numPr>
        <w:ilvl w:val="4"/>
        <w:numId w:val="6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6">
    <w:name w:val="Liste6"/>
    <w:basedOn w:val="Normal0"/>
    <w:pPr>
      <w:numPr>
        <w:ilvl w:val="5"/>
        <w:numId w:val="7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7">
    <w:name w:val="Liste7"/>
    <w:basedOn w:val="Normal0"/>
    <w:pPr>
      <w:numPr>
        <w:ilvl w:val="6"/>
        <w:numId w:val="8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8">
    <w:name w:val="Liste8"/>
    <w:basedOn w:val="Normal0"/>
    <w:pPr>
      <w:numPr>
        <w:ilvl w:val="7"/>
        <w:numId w:val="9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9">
    <w:name w:val="Liste9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/>
      <w:ind w:left="1891" w:hanging="360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En-tte1">
    <w:name w:val="En-tête1"/>
    <w:basedOn w:val="Normal"/>
    <w:pPr>
      <w:tabs>
        <w:tab w:val="center" w:pos="4320"/>
        <w:tab w:val="right" w:pos="8640"/>
      </w:tabs>
    </w:pPr>
  </w:style>
  <w:style w:type="paragraph" w:customStyle="1" w:styleId="Pieddepage1">
    <w:name w:val="Pied de page1"/>
    <w:basedOn w:val="Normal"/>
    <w:pPr>
      <w:tabs>
        <w:tab w:val="center" w:pos="4320"/>
        <w:tab w:val="right" w:pos="8640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57CC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57CC9"/>
    <w:rPr>
      <w:rFonts w:ascii="Tahoma" w:eastAsia="Times New Roman" w:hAnsi="Tahoma" w:cs="Tahoma"/>
      <w:noProof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2424</Words>
  <Characters>25925</Characters>
  <Application>Microsoft Office Word</Application>
  <DocSecurity>0</DocSecurity>
  <Lines>216</Lines>
  <Paragraphs>56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28293</CharactersWithSpaces>
  <SharedDoc>false</SharedDoc>
  <HyperlinkBase>C:\Projets\MAGNUS\ADOCS\ADOCS\bin\Debug\Styles\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Marie-Christine Soprano</dc:creator>
  <cp:lastModifiedBy>Marie-Christine Soprano</cp:lastModifiedBy>
  <cp:revision>5</cp:revision>
  <dcterms:created xsi:type="dcterms:W3CDTF">2015-07-02T08:02:00Z</dcterms:created>
  <dcterms:modified xsi:type="dcterms:W3CDTF">2015-07-02T12:10:00Z</dcterms:modified>
</cp:coreProperties>
</file>