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87"/>
        <w:gridCol w:w="1287"/>
        <w:gridCol w:w="1287"/>
        <w:gridCol w:w="1287"/>
        <w:gridCol w:w="1287"/>
        <w:gridCol w:w="1287"/>
        <w:gridCol w:w="128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A4CB8">
            <w:pPr>
              <w:pStyle w:val="Normal0"/>
            </w:pPr>
          </w:p>
          <w:p w:rsidR="00000000" w:rsidRDefault="00BA4C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A4C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A4C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A4C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A4C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A4CB8">
            <w:pPr>
              <w:pStyle w:val="Normal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A4CB8">
            <w:pPr>
              <w:pStyle w:val="Normal0"/>
            </w:pPr>
          </w:p>
        </w:tc>
      </w:tr>
    </w:tbl>
    <w:p w:rsidR="00000000" w:rsidRDefault="00BA4CB8">
      <w:pPr>
        <w:pStyle w:val="TitreDocument"/>
      </w:pPr>
      <w:r>
        <w:t>Marché Public de Fournitures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000000" w:rsidRDefault="00BA4CB8">
            <w:pPr>
              <w:pStyle w:val="TitreDocument"/>
              <w:rPr>
                <w:shd w:val="clear" w:color="auto" w:fill="FFFF80"/>
              </w:rPr>
            </w:pPr>
            <w:r>
              <w:rPr>
                <w:shd w:val="clear" w:color="auto" w:fill="FFFF80"/>
              </w:rPr>
              <w:t xml:space="preserve">ACTE D'ENGAGEMENT </w:t>
            </w:r>
          </w:p>
          <w:p w:rsidR="00000000" w:rsidRDefault="00BA4CB8">
            <w:pPr>
              <w:pStyle w:val="TitreNormal"/>
              <w:jc w:val="center"/>
              <w:rPr>
                <w:b/>
                <w:shd w:val="clear" w:color="auto" w:fill="FFFF80"/>
              </w:rPr>
            </w:pPr>
            <w:r>
              <w:rPr>
                <w:b/>
                <w:shd w:val="clear" w:color="auto" w:fill="FFFF80"/>
              </w:rPr>
              <w:t xml:space="preserve">(A.E) </w:t>
            </w:r>
          </w:p>
          <w:p w:rsidR="00000000" w:rsidRDefault="00BA4CB8">
            <w:pPr>
              <w:pStyle w:val="TitreNormal"/>
              <w:jc w:val="center"/>
            </w:pPr>
          </w:p>
        </w:tc>
      </w:tr>
    </w:tbl>
    <w:p w:rsidR="00000000" w:rsidRDefault="00BA4CB8">
      <w:pPr>
        <w:pStyle w:val="Normal0"/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000000" w:rsidRPr="00BA4CB8">
        <w:tblPrEx>
          <w:tblCellMar>
            <w:top w:w="0" w:type="dxa"/>
            <w:bottom w:w="0" w:type="dxa"/>
          </w:tblCellMar>
        </w:tblPrEx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000000" w:rsidRPr="00BA4CB8" w:rsidRDefault="00BA4CB8">
            <w:pPr>
              <w:pStyle w:val="Normal0"/>
              <w:rPr>
                <w:lang w:val="fr-FR"/>
              </w:rPr>
            </w:pPr>
            <w:r w:rsidRPr="00BA4CB8">
              <w:rPr>
                <w:lang w:val="fr-FR"/>
              </w:rPr>
              <w:t xml:space="preserve"> </w:t>
            </w:r>
            <w:r w:rsidRPr="00BA4CB8">
              <w:rPr>
                <w:b/>
                <w:lang w:val="fr-FR"/>
              </w:rPr>
              <w:t>A - IDENTIFICATION DE LA PERSONNE MORALE DE DROIT PUBLIC</w:t>
            </w:r>
          </w:p>
        </w:tc>
      </w:tr>
    </w:tbl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Pouvoir adjudicateur</w:t>
      </w:r>
      <w:r w:rsidRPr="00BA4CB8">
        <w:rPr>
          <w:b/>
          <w:lang w:val="fr-FR"/>
        </w:rPr>
        <w:t xml:space="preserve"> : 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    </w:t>
      </w:r>
      <w:r w:rsidRPr="00BA4CB8">
        <w:rPr>
          <w:lang w:val="fr-FR"/>
        </w:rPr>
        <w:t>VILLE DE JUVIGNAC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    </w:t>
      </w:r>
      <w:r w:rsidRPr="00BA4CB8">
        <w:rPr>
          <w:lang w:val="fr-FR"/>
        </w:rPr>
        <w:t>997 allées de l'Europe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    </w:t>
      </w:r>
      <w:r w:rsidRPr="00BA4CB8">
        <w:rPr>
          <w:lang w:val="fr-FR"/>
        </w:rPr>
        <w:t>34990</w:t>
      </w:r>
      <w:r w:rsidRPr="00BA4CB8">
        <w:rPr>
          <w:lang w:val="fr-FR"/>
        </w:rPr>
        <w:t xml:space="preserve"> </w:t>
      </w:r>
      <w:r w:rsidRPr="00BA4CB8">
        <w:rPr>
          <w:lang w:val="fr-FR"/>
        </w:rPr>
        <w:t>Juvignac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lang w:val="fr-FR"/>
        </w:rPr>
        <w:t xml:space="preserve">Objet </w:t>
      </w:r>
      <w:r w:rsidRPr="00BA4CB8">
        <w:rPr>
          <w:b/>
          <w:lang w:val="fr-FR"/>
        </w:rPr>
        <w:t>du marché</w:t>
      </w:r>
      <w:r w:rsidRPr="00BA4CB8">
        <w:rPr>
          <w:b/>
          <w:lang w:val="fr-FR"/>
        </w:rPr>
        <w:t xml:space="preserve"> </w:t>
      </w:r>
      <w:r w:rsidRPr="00BA4CB8">
        <w:rPr>
          <w:lang w:val="fr-FR"/>
        </w:rPr>
        <w:t xml:space="preserve">: </w:t>
      </w:r>
      <w:r w:rsidRPr="00BA4CB8">
        <w:rPr>
          <w:lang w:val="fr-FR"/>
        </w:rPr>
        <w:t>Fournitures de NEO</w:t>
      </w:r>
      <w:r w:rsidRPr="00BA4CB8">
        <w:rPr>
          <w:lang w:val="fr-FR"/>
        </w:rPr>
        <w:t>NS LEDS</w:t>
      </w:r>
      <w:r w:rsidRPr="00BA4CB8">
        <w:rPr>
          <w:lang w:val="fr-FR"/>
        </w:rPr>
        <w:t xml:space="preserve"> 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lang w:val="fr-FR"/>
        </w:rPr>
        <w:t>Marché n°</w:t>
      </w:r>
      <w:r>
        <w:rPr>
          <w:lang w:val="fr-FR"/>
        </w:rPr>
        <w:t xml:space="preserve"> : 014-02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lang w:val="fr-FR"/>
        </w:rPr>
        <w:t xml:space="preserve">Personne signataire </w:t>
      </w:r>
      <w:r w:rsidRPr="00BA4CB8">
        <w:rPr>
          <w:b/>
          <w:lang w:val="fr-FR"/>
        </w:rPr>
        <w:t>du marché</w:t>
      </w:r>
      <w:r w:rsidRPr="00BA4CB8">
        <w:rPr>
          <w:b/>
          <w:lang w:val="fr-FR"/>
        </w:rPr>
        <w:t xml:space="preserve"> :</w:t>
      </w:r>
      <w:r w:rsidRPr="00BA4CB8">
        <w:rPr>
          <w:lang w:val="fr-FR"/>
        </w:rPr>
        <w:t xml:space="preserve"> </w:t>
      </w:r>
      <w:r w:rsidRPr="00BA4CB8">
        <w:rPr>
          <w:lang w:val="fr-FR"/>
        </w:rPr>
        <w:t>Mme</w:t>
      </w:r>
      <w:r w:rsidRPr="00BA4CB8">
        <w:rPr>
          <w:lang w:val="fr-FR"/>
        </w:rPr>
        <w:t xml:space="preserve"> </w:t>
      </w:r>
      <w:r w:rsidRPr="00BA4CB8">
        <w:rPr>
          <w:lang w:val="fr-FR"/>
        </w:rPr>
        <w:t>ANTOINE SANTONJA</w:t>
      </w:r>
      <w:r w:rsidRPr="00BA4CB8">
        <w:rPr>
          <w:lang w:val="fr-FR"/>
        </w:rPr>
        <w:t xml:space="preserve"> 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lang w:val="fr-FR"/>
        </w:rPr>
        <w:t xml:space="preserve">Origine du pouvoir de signature de la personne signataire </w:t>
      </w:r>
      <w:r w:rsidRPr="00BA4CB8">
        <w:rPr>
          <w:b/>
          <w:lang w:val="fr-FR"/>
        </w:rPr>
        <w:t>du marché</w:t>
      </w:r>
      <w:r w:rsidRPr="00BA4CB8">
        <w:rPr>
          <w:b/>
          <w:lang w:val="fr-FR"/>
        </w:rPr>
        <w:t xml:space="preserve"> : 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délégation de compétence reçue par délibération de l'orga</w:t>
      </w:r>
      <w:r w:rsidRPr="00BA4CB8">
        <w:rPr>
          <w:lang w:val="fr-FR"/>
        </w:rPr>
        <w:t>ne dél</w:t>
      </w:r>
      <w:r>
        <w:rPr>
          <w:lang w:val="fr-FR"/>
        </w:rPr>
        <w:t>ibérant en date du 20/03/2008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lang w:val="fr-FR"/>
        </w:rPr>
        <w:t>Personne habilitée à donner les renseignements prévus à l'article 109 du code des marchés publics :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Madame le Maire</w:t>
      </w:r>
      <w:r w:rsidRPr="00BA4CB8">
        <w:rPr>
          <w:lang w:val="fr-FR"/>
        </w:rPr>
        <w:t xml:space="preserve"> </w:t>
      </w:r>
    </w:p>
    <w:p w:rsidR="00000000" w:rsidRPr="00BA4CB8" w:rsidRDefault="00BA4CB8">
      <w:pPr>
        <w:pStyle w:val="Texte1"/>
        <w:rPr>
          <w:color w:val="auto"/>
          <w:sz w:val="16"/>
          <w:shd w:val="clear" w:color="auto" w:fill="auto"/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lang w:val="fr-FR"/>
        </w:rPr>
        <w:t>Références du comptable assignataire de la dépense :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trésorerie de</w:t>
      </w:r>
      <w:r w:rsidRPr="00BA4CB8">
        <w:rPr>
          <w:lang w:val="fr-FR"/>
        </w:rPr>
        <w:t xml:space="preserve"> Cournonterral</w:t>
      </w:r>
      <w:r>
        <w:rPr>
          <w:lang w:val="fr-FR"/>
        </w:rPr>
        <w:t xml:space="preserve"> 34660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lang w:val="fr-FR"/>
        </w:rPr>
      </w:pPr>
      <w:r w:rsidRPr="00BA4CB8">
        <w:rPr>
          <w:b/>
          <w:lang w:val="fr-FR"/>
        </w:rPr>
        <w:t xml:space="preserve">Imputation budgétaire : </w:t>
      </w:r>
      <w:r>
        <w:rPr>
          <w:b/>
          <w:lang w:val="fr-FR"/>
        </w:rPr>
        <w:t>60632</w:t>
      </w:r>
    </w:p>
    <w:p w:rsidR="00000000" w:rsidRPr="00BA4CB8" w:rsidRDefault="00BA4CB8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lang w:val="fr-FR"/>
        </w:rPr>
      </w:pPr>
    </w:p>
    <w:p w:rsidR="00000000" w:rsidRPr="00BA4CB8" w:rsidRDefault="00BA4CB8">
      <w:pPr>
        <w:pStyle w:val="Texte1"/>
        <w:rPr>
          <w:b/>
          <w:lang w:val="fr-FR"/>
        </w:rPr>
      </w:pPr>
      <w:r w:rsidRPr="00BA4CB8">
        <w:rPr>
          <w:b/>
          <w:lang w:val="fr-FR"/>
        </w:rPr>
        <w:t>Marchés</w:t>
      </w:r>
      <w:r w:rsidRPr="00BA4CB8">
        <w:rPr>
          <w:b/>
          <w:lang w:val="fr-FR"/>
        </w:rPr>
        <w:t xml:space="preserve"> </w:t>
      </w:r>
      <w:r w:rsidRPr="00BA4CB8">
        <w:rPr>
          <w:b/>
          <w:lang w:val="fr-FR"/>
        </w:rPr>
        <w:t xml:space="preserve"> passé par </w:t>
      </w:r>
      <w:r w:rsidRPr="00BA4CB8">
        <w:rPr>
          <w:b/>
          <w:lang w:val="fr-FR"/>
        </w:rPr>
        <w:t>un pouvoir adjudicateur</w:t>
      </w:r>
      <w:r w:rsidRPr="00BA4CB8">
        <w:rPr>
          <w:b/>
          <w:lang w:val="fr-FR"/>
        </w:rPr>
        <w:t xml:space="preserve"> après une consultation ouverte organisée selon une procédure adaptée propre </w:t>
      </w:r>
      <w:r w:rsidRPr="00BA4CB8">
        <w:rPr>
          <w:b/>
          <w:lang w:val="fr-FR"/>
        </w:rPr>
        <w:t>au pouvoir adjudicateur</w:t>
      </w:r>
      <w:r w:rsidRPr="00BA4CB8">
        <w:rPr>
          <w:b/>
          <w:lang w:val="fr-FR"/>
        </w:rPr>
        <w:t>, en application de l'</w:t>
      </w:r>
      <w:r w:rsidRPr="00BA4CB8">
        <w:rPr>
          <w:b/>
          <w:lang w:val="fr-FR"/>
        </w:rPr>
        <w:t>article 28</w:t>
      </w:r>
      <w:r w:rsidRPr="00BA4CB8">
        <w:rPr>
          <w:b/>
          <w:lang w:val="fr-FR"/>
        </w:rPr>
        <w:t xml:space="preserve"> du Code des Marchés Publics</w:t>
      </w:r>
    </w:p>
    <w:p w:rsidR="00000000" w:rsidRPr="00BA4CB8" w:rsidRDefault="00BA4CB8">
      <w:pPr>
        <w:pStyle w:val="TitreNormal"/>
        <w:rPr>
          <w:lang w:val="fr-FR"/>
        </w:rPr>
      </w:pPr>
      <w:r w:rsidRPr="00BA4CB8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BA4CB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BA4CB8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>B – CONT</w:t>
            </w:r>
            <w:r>
              <w:rPr>
                <w:b/>
              </w:rPr>
              <w:t>RACTANT</w:t>
            </w:r>
          </w:p>
        </w:tc>
      </w:tr>
    </w:tbl>
    <w:p w:rsidR="00000000" w:rsidRDefault="00BA4CB8">
      <w:pPr>
        <w:pStyle w:val="Texte1"/>
      </w:pPr>
    </w:p>
    <w:p w:rsidR="00000000" w:rsidRDefault="00BA4CB8">
      <w:pPr>
        <w:pStyle w:val="Texte1"/>
      </w:pPr>
      <w:r>
        <w:t>Je soussigné,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</w:t>
      </w:r>
      <w:r>
        <w:t>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</w:t>
      </w:r>
      <w:r>
        <w:t>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</w:t>
      </w:r>
      <w:r>
        <w:t>........................................................................................................................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BA4CB8">
        <w:rPr>
          <w:lang w:val="fr-FR"/>
        </w:rPr>
        <w:t xml:space="preserve">après avoir pris connaissance du cahier des clauses administratives particulières (C.C.A.P.)  </w:t>
      </w:r>
      <w:r>
        <w:t>et des documents qui y sont mentionnés ;</w:t>
      </w:r>
    </w:p>
    <w:p w:rsidR="00000000" w:rsidRDefault="00BA4CB8">
      <w:pPr>
        <w:pStyle w:val="Texte1"/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360"/>
        </w:tabs>
        <w:rPr>
          <w:lang w:val="fr-FR"/>
        </w:rPr>
      </w:pPr>
      <w:r w:rsidRPr="00BA4CB8">
        <w:rPr>
          <w:b/>
          <w:lang w:val="fr-FR"/>
        </w:rPr>
        <w:t>M'ENGAGE</w:t>
      </w:r>
      <w:r w:rsidRPr="00BA4CB8">
        <w:rPr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à l'article 4</w:t>
      </w:r>
      <w:r w:rsidRPr="00BA4CB8">
        <w:rPr>
          <w:lang w:val="fr-FR"/>
        </w:rPr>
        <w:t xml:space="preserve">6 du Code des Marchés Publics dans un délai de </w:t>
      </w:r>
      <w:r w:rsidRPr="00BA4CB8">
        <w:rPr>
          <w:lang w:val="fr-FR"/>
        </w:rPr>
        <w:t>5</w:t>
      </w:r>
      <w:r w:rsidRPr="00BA4CB8">
        <w:rPr>
          <w:lang w:val="fr-FR"/>
        </w:rPr>
        <w:t xml:space="preserve"> jours francs à compter de la date de réception de la demande qui m'en sera faite par la personne signataire du marché.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b/>
          <w:lang w:val="fr-FR"/>
        </w:rPr>
        <w:t>M'ENGAGE</w:t>
      </w:r>
      <w:r w:rsidRPr="00BA4CB8">
        <w:rPr>
          <w:lang w:val="fr-FR"/>
        </w:rPr>
        <w:t xml:space="preserve"> sans réserve, conformément aux stipulations des documents visés ci-dessus, </w:t>
      </w:r>
      <w:r w:rsidRPr="00BA4CB8">
        <w:rPr>
          <w:lang w:val="fr-FR"/>
        </w:rPr>
        <w:t>à l</w:t>
      </w:r>
      <w:r w:rsidRPr="00BA4CB8">
        <w:rPr>
          <w:lang w:val="fr-FR"/>
        </w:rPr>
        <w:t>ivrer les fournitures</w:t>
      </w:r>
      <w:r w:rsidRPr="00BA4CB8">
        <w:rPr>
          <w:lang w:val="fr-FR"/>
        </w:rPr>
        <w:t xml:space="preserve"> demandées dans les conditions ci-après définies.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L'offre ainsi présentée ne me lie toutefois que si son acceptation m'est notifiée dans un délai de </w:t>
      </w:r>
      <w:r w:rsidRPr="00BA4CB8">
        <w:rPr>
          <w:lang w:val="fr-FR"/>
        </w:rPr>
        <w:t>90</w:t>
      </w:r>
      <w:r w:rsidRPr="00BA4CB8">
        <w:rPr>
          <w:lang w:val="fr-FR"/>
        </w:rPr>
        <w:t xml:space="preserve"> jours à compter de la date limite de remise des offres fixée par le règlement de c</w:t>
      </w:r>
      <w:r w:rsidRPr="00BA4CB8">
        <w:rPr>
          <w:lang w:val="fr-FR"/>
        </w:rPr>
        <w:t>onsultation.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br w:type="page"/>
      </w:r>
      <w:r w:rsidRPr="00BA4CB8">
        <w:rPr>
          <w:lang w:val="fr-FR"/>
        </w:rPr>
        <w:lastRenderedPageBreak/>
        <w:tab/>
      </w:r>
      <w:r w:rsidRPr="00BA4CB8">
        <w:rPr>
          <w:lang w:val="fr-FR"/>
        </w:rPr>
        <w:tab/>
        <w:t>(page à remplir par les groupements conjoints)</w:t>
      </w:r>
    </w:p>
    <w:p w:rsidR="00000000" w:rsidRPr="00BA4CB8" w:rsidRDefault="00BA4CB8">
      <w:pPr>
        <w:pStyle w:val="Texte1"/>
        <w:rPr>
          <w:sz w:val="24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BA4CB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BA4CB8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>B - CONTRACTANTS</w:t>
            </w:r>
          </w:p>
        </w:tc>
      </w:tr>
    </w:tbl>
    <w:p w:rsidR="00000000" w:rsidRDefault="00BA4CB8">
      <w:pPr>
        <w:pStyle w:val="Normal0"/>
      </w:pPr>
    </w:p>
    <w:p w:rsidR="00000000" w:rsidRDefault="00BA4CB8">
      <w:pPr>
        <w:pStyle w:val="Texte1"/>
      </w:pPr>
      <w:r>
        <w:t>Nous soussignés,</w:t>
      </w:r>
    </w:p>
    <w:p w:rsidR="00000000" w:rsidRDefault="00BA4CB8">
      <w:pPr>
        <w:pStyle w:val="Texte1"/>
      </w:pPr>
      <w:r>
        <w:t>M .........................................................................................................................................................</w:t>
      </w:r>
      <w:r>
        <w:t>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</w:t>
      </w:r>
      <w:r>
        <w:t>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</w:t>
      </w:r>
      <w:r>
        <w:t>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M ............................................................</w:t>
      </w:r>
      <w:r>
        <w:t>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</w:t>
      </w:r>
      <w:r>
        <w:t>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</w:t>
      </w:r>
      <w:r>
        <w:t>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</w:t>
      </w:r>
      <w:r>
        <w:t>..............................</w:t>
      </w:r>
    </w:p>
    <w:p w:rsidR="00000000" w:rsidRDefault="00BA4CB8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</w:t>
      </w:r>
      <w:r>
        <w:t>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</w:t>
      </w:r>
      <w:r>
        <w:t>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</w:t>
      </w:r>
      <w:r>
        <w:t>...........................................................................................................................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BA4CB8">
        <w:rPr>
          <w:lang w:val="fr-FR"/>
        </w:rPr>
        <w:t xml:space="preserve">après avoir pris connaissance du </w:t>
      </w:r>
      <w:r w:rsidRPr="00BA4CB8">
        <w:rPr>
          <w:lang w:val="fr-FR"/>
        </w:rPr>
        <w:t>cahier des clauses administratives particulières</w:t>
      </w:r>
      <w:r w:rsidRPr="00BA4CB8">
        <w:rPr>
          <w:lang w:val="fr-FR"/>
        </w:rPr>
        <w:t xml:space="preserve"> (</w:t>
      </w:r>
      <w:r w:rsidRPr="00BA4CB8">
        <w:rPr>
          <w:lang w:val="fr-FR"/>
        </w:rPr>
        <w:t>C.C.A.P.</w:t>
      </w:r>
      <w:r w:rsidRPr="00BA4CB8">
        <w:rPr>
          <w:lang w:val="fr-FR"/>
        </w:rPr>
        <w:t xml:space="preserve">)  </w:t>
      </w:r>
      <w:r>
        <w:t>et des documents qui y sont mentionnés</w:t>
      </w:r>
      <w:r>
        <w:t xml:space="preserve"> ;</w:t>
      </w:r>
    </w:p>
    <w:p w:rsidR="00000000" w:rsidRDefault="00BA4CB8">
      <w:pPr>
        <w:pStyle w:val="Texte1"/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b/>
          <w:lang w:val="fr-FR"/>
        </w:rPr>
        <w:t>NOUS ENGAGEONS</w:t>
      </w:r>
      <w:r w:rsidRPr="00BA4CB8">
        <w:rPr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</w:t>
      </w:r>
      <w:r w:rsidRPr="00BA4CB8">
        <w:rPr>
          <w:lang w:val="fr-FR"/>
        </w:rPr>
        <w:t xml:space="preserve">nnés à l'article 46 du code des marchés publics dans un délai de </w:t>
      </w:r>
      <w:r w:rsidRPr="00BA4CB8">
        <w:rPr>
          <w:lang w:val="fr-FR"/>
        </w:rPr>
        <w:t>5</w:t>
      </w:r>
      <w:r w:rsidRPr="00BA4CB8">
        <w:rPr>
          <w:lang w:val="fr-FR"/>
        </w:rPr>
        <w:t xml:space="preserve"> jours francs à compter de la date de réception de la demande qui nous en sera faite par </w:t>
      </w:r>
      <w:r w:rsidRPr="00BA4CB8">
        <w:rPr>
          <w:lang w:val="fr-FR"/>
        </w:rPr>
        <w:t>le pouvoir adjudicateur</w:t>
      </w:r>
      <w:r w:rsidRPr="00BA4CB8">
        <w:rPr>
          <w:lang w:val="fr-FR"/>
        </w:rPr>
        <w:t>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b/>
          <w:lang w:val="fr-FR"/>
        </w:rPr>
        <w:t>NOUS ENGAGEONS</w:t>
      </w:r>
      <w:r w:rsidRPr="00BA4CB8">
        <w:rPr>
          <w:lang w:val="fr-FR"/>
        </w:rPr>
        <w:t xml:space="preserve"> sans réserve, en tant que prestataires groupés conjoints, co</w:t>
      </w:r>
      <w:r w:rsidRPr="00BA4CB8">
        <w:rPr>
          <w:lang w:val="fr-FR"/>
        </w:rPr>
        <w:t xml:space="preserve">nformément aux stipulations des documents visés ci-dessus, </w:t>
      </w:r>
      <w:r w:rsidRPr="00BA4CB8">
        <w:rPr>
          <w:lang w:val="fr-FR"/>
        </w:rPr>
        <w:t>à livrer les fournitures</w:t>
      </w:r>
      <w:r w:rsidRPr="00BA4CB8">
        <w:rPr>
          <w:lang w:val="fr-FR"/>
        </w:rPr>
        <w:t xml:space="preserve"> qui nous concernent respectivement dans les conditions ci-après définies.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L'Entreprise </w:t>
      </w:r>
      <w:r w:rsidRPr="00BA4CB8">
        <w:rPr>
          <w:lang w:val="fr-FR"/>
        </w:rPr>
        <w:t>...........................................................</w:t>
      </w:r>
      <w:r w:rsidRPr="00BA4CB8">
        <w:rPr>
          <w:lang w:val="fr-FR"/>
        </w:rPr>
        <w:t>, mandataire des entrepre</w:t>
      </w:r>
      <w:r w:rsidRPr="00BA4CB8">
        <w:rPr>
          <w:lang w:val="fr-FR"/>
        </w:rPr>
        <w:t>neurs groupés conjoints, est solidaire de chacun des membres du groupement.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L'offre ainsi présentée ne nous lie toutefois que si son acceptation nous est notifiée dans un délai de </w:t>
      </w:r>
      <w:r w:rsidRPr="00BA4CB8">
        <w:rPr>
          <w:lang w:val="fr-FR"/>
        </w:rPr>
        <w:t>90</w:t>
      </w:r>
      <w:r w:rsidRPr="00BA4CB8">
        <w:rPr>
          <w:lang w:val="fr-FR"/>
        </w:rPr>
        <w:t xml:space="preserve"> jours à compter de la date limite de remise des offres fixée par le règl</w:t>
      </w:r>
      <w:r w:rsidRPr="00BA4CB8">
        <w:rPr>
          <w:lang w:val="fr-FR"/>
        </w:rPr>
        <w:t>ement de consultation.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br w:type="page"/>
      </w:r>
      <w:r w:rsidRPr="00BA4CB8">
        <w:rPr>
          <w:lang w:val="fr-FR"/>
        </w:rPr>
        <w:lastRenderedPageBreak/>
        <w:tab/>
      </w:r>
      <w:r w:rsidRPr="00BA4CB8">
        <w:rPr>
          <w:lang w:val="fr-FR"/>
        </w:rPr>
        <w:tab/>
        <w:t>(page à remplir  par les groupements solidaires)</w:t>
      </w:r>
    </w:p>
    <w:p w:rsidR="00000000" w:rsidRPr="00BA4CB8" w:rsidRDefault="00BA4CB8">
      <w:pPr>
        <w:pStyle w:val="TitreNormal"/>
        <w:rPr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BA4CB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BA4CB8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 xml:space="preserve">B - ENGAGEMENT DES CANDIDATS </w:t>
            </w:r>
          </w:p>
        </w:tc>
      </w:tr>
    </w:tbl>
    <w:p w:rsidR="00000000" w:rsidRDefault="00BA4CB8">
      <w:pPr>
        <w:pStyle w:val="Texte1"/>
      </w:pPr>
      <w:r>
        <w:t>Nous soussignés,</w:t>
      </w:r>
    </w:p>
    <w:p w:rsidR="00000000" w:rsidRDefault="00BA4CB8">
      <w:pPr>
        <w:pStyle w:val="Texte1"/>
      </w:pPr>
      <w:r>
        <w:t>M .................................................................................................................................</w:t>
      </w:r>
      <w:r>
        <w:t>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</w:t>
      </w:r>
      <w:r>
        <w:t>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</w:t>
      </w:r>
      <w:r>
        <w:t>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M ....................................</w:t>
      </w:r>
      <w:r>
        <w:t>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</w:t>
      </w:r>
      <w:r>
        <w:t>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</w:t>
      </w:r>
      <w:r>
        <w:t>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</w:t>
      </w:r>
      <w:r>
        <w:t>......................................................</w:t>
      </w:r>
    </w:p>
    <w:p w:rsidR="00000000" w:rsidRDefault="00BA4CB8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</w:t>
      </w:r>
      <w:r>
        <w:t>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</w:t>
      </w:r>
      <w:r>
        <w:t>.........................................................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>.........................</w:t>
      </w:r>
      <w:r>
        <w:t>...................................................................................................................................................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BA4CB8">
        <w:rPr>
          <w:lang w:val="fr-FR"/>
        </w:rPr>
        <w:t xml:space="preserve">après avoir pris connaissance du </w:t>
      </w:r>
      <w:r w:rsidRPr="00BA4CB8">
        <w:rPr>
          <w:lang w:val="fr-FR"/>
        </w:rPr>
        <w:t>cahier des clauses administratives particulières</w:t>
      </w:r>
      <w:r w:rsidRPr="00BA4CB8">
        <w:rPr>
          <w:lang w:val="fr-FR"/>
        </w:rPr>
        <w:t xml:space="preserve"> (</w:t>
      </w:r>
      <w:r w:rsidRPr="00BA4CB8">
        <w:rPr>
          <w:lang w:val="fr-FR"/>
        </w:rPr>
        <w:t>C.C.A.P.</w:t>
      </w:r>
      <w:r w:rsidRPr="00BA4CB8">
        <w:rPr>
          <w:lang w:val="fr-FR"/>
        </w:rPr>
        <w:t xml:space="preserve">)  </w:t>
      </w:r>
      <w:r>
        <w:t>et des documen</w:t>
      </w:r>
      <w:r>
        <w:t>ts qui y sont mentionnés ;</w:t>
      </w:r>
    </w:p>
    <w:p w:rsidR="00000000" w:rsidRDefault="00BA4CB8">
      <w:pPr>
        <w:pStyle w:val="Texte1"/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b/>
          <w:lang w:val="fr-FR"/>
        </w:rPr>
        <w:t>NOUS ENGAGEONS</w:t>
      </w:r>
      <w:r w:rsidRPr="00BA4CB8">
        <w:rPr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</w:t>
      </w:r>
      <w:r w:rsidRPr="00BA4CB8">
        <w:rPr>
          <w:lang w:val="fr-FR"/>
        </w:rPr>
        <w:t xml:space="preserve">iscaux et sociaux mentionnés à l'article 46 du code des marchés publics dans un délai de </w:t>
      </w:r>
      <w:r w:rsidRPr="00BA4CB8">
        <w:rPr>
          <w:lang w:val="fr-FR"/>
        </w:rPr>
        <w:t>5</w:t>
      </w:r>
      <w:r w:rsidRPr="00BA4CB8">
        <w:rPr>
          <w:lang w:val="fr-FR"/>
        </w:rPr>
        <w:t xml:space="preserve"> jours francs à compter de la date de réception de la demande qui nous en sera faite par </w:t>
      </w:r>
      <w:r w:rsidRPr="00BA4CB8">
        <w:rPr>
          <w:lang w:val="fr-FR"/>
        </w:rPr>
        <w:t>le pouvoir adjudicateur</w:t>
      </w:r>
      <w:r w:rsidRPr="00BA4CB8">
        <w:rPr>
          <w:lang w:val="fr-FR"/>
        </w:rPr>
        <w:t>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b/>
          <w:lang w:val="fr-FR"/>
        </w:rPr>
        <w:t>NOUS ENGAGEONS</w:t>
      </w:r>
      <w:r w:rsidRPr="00BA4CB8">
        <w:rPr>
          <w:lang w:val="fr-FR"/>
        </w:rPr>
        <w:t xml:space="preserve"> sans réserve, en tant que prestatair</w:t>
      </w:r>
      <w:r w:rsidRPr="00BA4CB8">
        <w:rPr>
          <w:lang w:val="fr-FR"/>
        </w:rPr>
        <w:t>es groupés solidaires, conformément aux stipulations des documents visés ci-dessus, à livrer les fournitures demandées dans les conditions ci-après définies.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L'Entreprise ..........................................., est le mandataire des entrepreneurs gro</w:t>
      </w:r>
      <w:r w:rsidRPr="00BA4CB8">
        <w:rPr>
          <w:lang w:val="fr-FR"/>
        </w:rPr>
        <w:t>upés solidaires.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000000" w:rsidRPr="00BA4CB8" w:rsidRDefault="00BA4CB8">
      <w:pPr>
        <w:pStyle w:val="TitreNormal"/>
        <w:rPr>
          <w:lang w:val="fr-FR"/>
        </w:rPr>
      </w:pPr>
      <w:r w:rsidRPr="00BA4CB8">
        <w:rPr>
          <w:sz w:val="20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BA4CB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BA4CB8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>C – PRIX</w:t>
            </w:r>
          </w:p>
        </w:tc>
      </w:tr>
    </w:tbl>
    <w:p w:rsidR="00000000" w:rsidRDefault="00BA4CB8">
      <w:pPr>
        <w:rPr>
          <w:b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Les modalités de varia</w:t>
      </w:r>
      <w:r w:rsidRPr="00BA4CB8">
        <w:rPr>
          <w:lang w:val="fr-FR"/>
        </w:rPr>
        <w:t xml:space="preserve">tion des prix sont fixées au </w:t>
      </w:r>
      <w:r w:rsidRPr="00BA4CB8">
        <w:rPr>
          <w:lang w:val="fr-FR"/>
        </w:rPr>
        <w:t>cahier des clauses administratives particulières</w:t>
      </w:r>
      <w:r w:rsidRPr="00BA4CB8">
        <w:rPr>
          <w:lang w:val="fr-FR"/>
        </w:rPr>
        <w:t xml:space="preserve"> (</w:t>
      </w:r>
      <w:r w:rsidRPr="00BA4CB8">
        <w:rPr>
          <w:lang w:val="fr-FR"/>
        </w:rPr>
        <w:t>C.C.A.P.</w:t>
      </w:r>
      <w:r w:rsidRPr="00BA4CB8">
        <w:rPr>
          <w:lang w:val="fr-FR"/>
        </w:rPr>
        <w:t>).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Le montant maximum des commandes est fixé dans le </w:t>
      </w:r>
      <w:r w:rsidRPr="00BA4CB8">
        <w:rPr>
          <w:lang w:val="fr-FR"/>
        </w:rPr>
        <w:t>C.C.A.P.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Le marché est conclu à prix unitaires.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Les prix unitaires du bordereau de prix seront appliqués aux quantit</w:t>
      </w:r>
      <w:r w:rsidRPr="00BA4CB8">
        <w:rPr>
          <w:lang w:val="fr-FR"/>
        </w:rPr>
        <w:t>és réellement exécutées.</w:t>
      </w:r>
    </w:p>
    <w:p w:rsidR="00000000" w:rsidRPr="00BA4CB8" w:rsidRDefault="00BA4CB8">
      <w:pPr>
        <w:pStyle w:val="TitreNormal"/>
        <w:rPr>
          <w:lang w:val="fr-FR"/>
        </w:rPr>
      </w:pPr>
      <w:r w:rsidRPr="00BA4CB8">
        <w:rPr>
          <w:sz w:val="20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BA4CB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BA4CB8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 xml:space="preserve">D – DELAIS </w:t>
            </w:r>
          </w:p>
        </w:tc>
      </w:tr>
    </w:tbl>
    <w:p w:rsidR="00000000" w:rsidRDefault="00BA4CB8">
      <w:pPr>
        <w:rPr>
          <w:b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Le délai </w:t>
      </w:r>
      <w:r w:rsidRPr="00BA4CB8">
        <w:rPr>
          <w:lang w:val="fr-FR"/>
        </w:rPr>
        <w:t>de livraison</w:t>
      </w:r>
      <w:r w:rsidRPr="00BA4CB8">
        <w:rPr>
          <w:lang w:val="fr-FR"/>
        </w:rPr>
        <w:t xml:space="preserve"> des </w:t>
      </w:r>
      <w:r w:rsidRPr="00BA4CB8">
        <w:rPr>
          <w:lang w:val="fr-FR"/>
        </w:rPr>
        <w:t>fournitures</w:t>
      </w:r>
      <w:r w:rsidRPr="00BA4CB8">
        <w:rPr>
          <w:lang w:val="fr-FR"/>
        </w:rPr>
        <w:t xml:space="preserve"> est précisé à l'article 3 du </w:t>
      </w:r>
      <w:r w:rsidRPr="00BA4CB8">
        <w:rPr>
          <w:lang w:val="fr-FR"/>
        </w:rPr>
        <w:t>cahier des clauses administratives particulières</w:t>
      </w:r>
      <w:r w:rsidRPr="00BA4CB8">
        <w:rPr>
          <w:lang w:val="fr-FR"/>
        </w:rPr>
        <w:t>.</w:t>
      </w:r>
    </w:p>
    <w:p w:rsidR="00000000" w:rsidRPr="00BA4CB8" w:rsidRDefault="00BA4CB8">
      <w:pPr>
        <w:pStyle w:val="TitreNormal"/>
        <w:rPr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 w:rsidRPr="00BA4CB8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Pr="00BA4CB8" w:rsidRDefault="00BA4CB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  <w:lang w:val="fr-FR"/>
              </w:rPr>
            </w:pPr>
            <w:r w:rsidRPr="00BA4CB8">
              <w:rPr>
                <w:b/>
                <w:lang w:val="fr-FR"/>
              </w:rPr>
              <w:t xml:space="preserve"> E – PAIEMENT (fournir un RIB)</w:t>
            </w:r>
          </w:p>
        </w:tc>
      </w:tr>
    </w:tbl>
    <w:p w:rsidR="00000000" w:rsidRPr="00BA4CB8" w:rsidRDefault="00BA4CB8">
      <w:pPr>
        <w:rPr>
          <w:b/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Le pouvoir adjudicateur</w:t>
      </w:r>
      <w:r w:rsidRPr="00BA4CB8">
        <w:rPr>
          <w:lang w:val="fr-FR"/>
        </w:rPr>
        <w:t xml:space="preserve"> se libérera des sommes dues au titre du présent marché </w:t>
      </w:r>
      <w:r w:rsidRPr="00BA4CB8">
        <w:rPr>
          <w:lang w:val="fr-FR"/>
        </w:rPr>
        <w:t>en faisant porter le montant au crédit :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i/>
          <w:lang w:val="fr-FR"/>
        </w:rPr>
        <w:t>(Si paiement sur un seul compte)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lang w:val="fr-FR"/>
        </w:rPr>
        <w:t xml:space="preserve">du compte ouvert au nom de : </w:t>
      </w:r>
      <w:r w:rsidRPr="00BA4CB8">
        <w:rPr>
          <w:lang w:val="fr-FR"/>
        </w:rPr>
        <w:t>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</w:t>
      </w:r>
      <w:r>
        <w:t>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..............................................................................................................................</w:t>
      </w:r>
      <w:r>
        <w:t>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</w:t>
      </w:r>
      <w:r>
        <w:t>..................................</w:t>
      </w:r>
      <w:r>
        <w:t xml:space="preserve"> 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</w:pPr>
      <w:r>
        <w:t>sous le numéro :</w:t>
      </w:r>
      <w:r>
        <w:t xml:space="preserve"> ..............................................................................</w:t>
      </w:r>
    </w:p>
    <w:p w:rsidR="00000000" w:rsidRDefault="00BA4CB8">
      <w:pPr>
        <w:pStyle w:val="Texte1"/>
        <w:rPr>
          <w:rFonts w:ascii="Arial" w:eastAsia="Arial" w:hAnsi="Arial"/>
          <w:color w:val="auto"/>
          <w:shd w:val="clear" w:color="auto" w:fill="auto"/>
        </w:rPr>
      </w:pPr>
    </w:p>
    <w:p w:rsidR="00000000" w:rsidRDefault="00BA4CB8">
      <w:pPr>
        <w:pStyle w:val="Texte1"/>
      </w:pPr>
    </w:p>
    <w:p w:rsidR="00000000" w:rsidRPr="00BA4CB8" w:rsidRDefault="00BA4CB8">
      <w:pPr>
        <w:pStyle w:val="Texte1"/>
        <w:jc w:val="center"/>
        <w:rPr>
          <w:i/>
          <w:lang w:val="fr-FR"/>
        </w:rPr>
      </w:pPr>
      <w:r w:rsidRPr="00BA4CB8">
        <w:rPr>
          <w:i/>
          <w:lang w:val="fr-FR"/>
        </w:rPr>
        <w:t>(Cas d'un groupement de fournisseur</w:t>
      </w:r>
      <w:r w:rsidRPr="00BA4CB8">
        <w:rPr>
          <w:i/>
          <w:lang w:val="fr-FR"/>
        </w:rPr>
        <w:t>s solidaires)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</w:t>
      </w:r>
      <w:r w:rsidRPr="00BA4CB8">
        <w:rPr>
          <w:i/>
          <w:lang w:val="fr-FR"/>
        </w:rPr>
        <w:t xml:space="preserve">Ces paiements seront libératoires vis à vis des entrepreneurs groupés solidaires. 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i/>
          <w:lang w:val="fr-FR"/>
        </w:rPr>
        <w:t>(Si paiement sur plusieurs comptes)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lang w:val="fr-FR"/>
        </w:rPr>
      </w:pPr>
      <w:r w:rsidRPr="00BA4CB8">
        <w:rPr>
          <w:lang w:val="fr-FR"/>
        </w:rPr>
        <w:t xml:space="preserve">    </w:t>
      </w:r>
      <w:r w:rsidRPr="00BA4CB8">
        <w:rPr>
          <w:u w:val="single"/>
          <w:lang w:val="fr-FR"/>
        </w:rPr>
        <w:t>En ce qui concerne l'exécution des prestations (ou lots) suivants</w:t>
      </w:r>
    </w:p>
    <w:p w:rsidR="00000000" w:rsidRDefault="00BA4CB8">
      <w:pPr>
        <w:pStyle w:val="Texte1"/>
      </w:pPr>
      <w:r w:rsidRPr="00BA4CB8">
        <w:rPr>
          <w:lang w:val="fr-FR"/>
        </w:rPr>
        <w:t xml:space="preserve">     </w:t>
      </w:r>
      <w:r>
        <w:t>............................................................</w:t>
      </w:r>
      <w:r>
        <w:t>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 xml:space="preserve">     ..........................................................................................................................................</w:t>
      </w:r>
      <w:r>
        <w:t>.................................</w:t>
      </w:r>
    </w:p>
    <w:p w:rsidR="00000000" w:rsidRDefault="00BA4CB8">
      <w:pPr>
        <w:pStyle w:val="Texte1"/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lang w:val="fr-FR"/>
        </w:rPr>
        <w:t xml:space="preserve">du compte ouvert au nom de : </w:t>
      </w:r>
      <w:r w:rsidRPr="00BA4CB8">
        <w:rPr>
          <w:lang w:val="fr-FR"/>
        </w:rPr>
        <w:t>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.............................................................</w:t>
      </w:r>
      <w:r>
        <w:t>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.....</w:t>
      </w:r>
      <w:r>
        <w:t>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...............................................................................</w:t>
      </w:r>
    </w:p>
    <w:p w:rsidR="00000000" w:rsidRDefault="00BA4CB8">
      <w:pPr>
        <w:pStyle w:val="Texte1"/>
      </w:pPr>
    </w:p>
    <w:p w:rsidR="00000000" w:rsidRPr="00BA4CB8" w:rsidRDefault="00BA4CB8">
      <w:pPr>
        <w:pStyle w:val="Texte1"/>
        <w:jc w:val="center"/>
        <w:rPr>
          <w:i/>
          <w:lang w:val="fr-FR"/>
        </w:rPr>
      </w:pPr>
      <w:r w:rsidRPr="00BA4CB8">
        <w:rPr>
          <w:i/>
          <w:lang w:val="fr-FR"/>
        </w:rPr>
        <w:t>(Cas d'un groupement de fournisseurs solidaires)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i/>
          <w:lang w:val="fr-FR"/>
        </w:rPr>
        <w:t xml:space="preserve">Les soussignés, autres que </w:t>
      </w:r>
      <w:r w:rsidRPr="00BA4CB8">
        <w:rPr>
          <w:i/>
          <w:lang w:val="fr-FR"/>
        </w:rPr>
        <w:t>le mandataire, donnent à ce mandataire qui l'accepte, procuration à l'effet de percevoir pour leur compte les sommes qui leur sont dues en exécution du marché par voie de virement au compte ci-dessus du mandataire. Ces paiements seront libératoires vis à v</w:t>
      </w:r>
      <w:r w:rsidRPr="00BA4CB8">
        <w:rPr>
          <w:i/>
          <w:lang w:val="fr-FR"/>
        </w:rPr>
        <w:t xml:space="preserve">is des entrepreneurs groupés solidaires. 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    </w:t>
      </w:r>
      <w:r w:rsidRPr="00BA4CB8">
        <w:rPr>
          <w:u w:val="single"/>
          <w:lang w:val="fr-FR"/>
        </w:rPr>
        <w:t xml:space="preserve">En ce qui concerne l'exécution des prestations (ou lots) suivants </w:t>
      </w:r>
    </w:p>
    <w:p w:rsidR="00000000" w:rsidRDefault="00BA4CB8">
      <w:pPr>
        <w:pStyle w:val="Texte1"/>
      </w:pPr>
      <w:r w:rsidRPr="00BA4CB8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</w:t>
      </w:r>
      <w:r>
        <w:t>...................................</w:t>
      </w:r>
    </w:p>
    <w:p w:rsidR="00000000" w:rsidRDefault="00BA4CB8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lang w:val="fr-FR"/>
        </w:rPr>
        <w:t xml:space="preserve">du compte ouvert au nom de : </w:t>
      </w:r>
      <w:r w:rsidRPr="00BA4CB8">
        <w:rPr>
          <w:lang w:val="fr-FR"/>
        </w:rPr>
        <w:t>.............</w:t>
      </w:r>
      <w:r w:rsidRPr="00BA4CB8">
        <w:rPr>
          <w:lang w:val="fr-FR"/>
        </w:rPr>
        <w:t>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</w:t>
      </w:r>
      <w:r>
        <w:t>...............................</w:t>
      </w:r>
      <w:r>
        <w:t>...</w:t>
      </w:r>
      <w:r>
        <w:t xml:space="preserve"> 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</w:t>
      </w:r>
      <w:r>
        <w:t xml:space="preserve"> ...............................................................................</w:t>
      </w:r>
    </w:p>
    <w:p w:rsidR="00000000" w:rsidRDefault="00BA4CB8">
      <w:pPr>
        <w:pStyle w:val="Texte1"/>
      </w:pPr>
    </w:p>
    <w:p w:rsidR="00000000" w:rsidRPr="00BA4CB8" w:rsidRDefault="00BA4CB8">
      <w:pPr>
        <w:pStyle w:val="Texte1"/>
        <w:jc w:val="center"/>
        <w:rPr>
          <w:i/>
          <w:lang w:val="fr-FR"/>
        </w:rPr>
      </w:pPr>
      <w:r w:rsidRPr="00BA4CB8">
        <w:rPr>
          <w:i/>
          <w:lang w:val="fr-FR"/>
        </w:rPr>
        <w:t xml:space="preserve">(Cas d'un groupement de </w:t>
      </w:r>
      <w:r w:rsidRPr="00BA4CB8">
        <w:rPr>
          <w:i/>
          <w:lang w:val="fr-FR"/>
        </w:rPr>
        <w:t>fournisseurs</w:t>
      </w:r>
      <w:r w:rsidRPr="00BA4CB8">
        <w:rPr>
          <w:i/>
          <w:lang w:val="fr-FR"/>
        </w:rPr>
        <w:t xml:space="preserve"> solidaires)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i/>
          <w:lang w:val="fr-FR"/>
        </w:rPr>
        <w:t>Les soussignés, autres que le mandataire, donnent à ce mandataire qui l'accepte, procuration à l'effet d</w:t>
      </w:r>
      <w:r w:rsidRPr="00BA4CB8">
        <w:rPr>
          <w:i/>
          <w:lang w:val="fr-FR"/>
        </w:rPr>
        <w:t xml:space="preserve">e percevoir pour leur compte les sommes qui leur sont dues en exécution du marché par voie de virement au compte ci-dessus du mandataire. Ces paiements seront libératoires vis à vis des entrepreneurs groupés solidaires. 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    </w:t>
      </w:r>
      <w:r w:rsidRPr="00BA4CB8">
        <w:rPr>
          <w:u w:val="single"/>
          <w:lang w:val="fr-FR"/>
        </w:rPr>
        <w:t>En ce qui concerne l'exécution</w:t>
      </w:r>
      <w:r w:rsidRPr="00BA4CB8">
        <w:rPr>
          <w:u w:val="single"/>
          <w:lang w:val="fr-FR"/>
        </w:rPr>
        <w:t xml:space="preserve"> des prestations (ou lots) suivants </w:t>
      </w:r>
    </w:p>
    <w:p w:rsidR="00000000" w:rsidRDefault="00BA4CB8">
      <w:pPr>
        <w:pStyle w:val="Texte1"/>
      </w:pPr>
      <w:r w:rsidRPr="00BA4CB8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  <w:r>
        <w:t xml:space="preserve">     ....................................</w:t>
      </w:r>
      <w:r>
        <w:t>.......................................................................................................................................</w:t>
      </w:r>
    </w:p>
    <w:p w:rsidR="00000000" w:rsidRDefault="00BA4CB8">
      <w:pPr>
        <w:pStyle w:val="Texte1"/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lang w:val="fr-FR"/>
        </w:rPr>
        <w:t xml:space="preserve">du compte ouvert au nom de : </w:t>
      </w:r>
      <w:r w:rsidRPr="00BA4CB8">
        <w:rPr>
          <w:lang w:val="fr-FR"/>
        </w:rPr>
        <w:t>..........................................................................................</w:t>
      </w:r>
      <w:r w:rsidRPr="00BA4CB8">
        <w:rPr>
          <w:lang w:val="fr-FR"/>
        </w:rPr>
        <w:t>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.................................................................</w:t>
      </w:r>
      <w:r>
        <w:t>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</w:t>
      </w:r>
      <w:r>
        <w:t>..................................</w:t>
      </w:r>
      <w:r>
        <w:t xml:space="preserve"> 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</w:t>
      </w:r>
      <w:r>
        <w:t xml:space="preserve"> .......................................................</w:t>
      </w:r>
      <w:r>
        <w:t>........................</w:t>
      </w:r>
    </w:p>
    <w:p w:rsidR="00000000" w:rsidRDefault="00BA4CB8">
      <w:pPr>
        <w:pStyle w:val="Texte1"/>
      </w:pPr>
    </w:p>
    <w:p w:rsidR="00000000" w:rsidRPr="00BA4CB8" w:rsidRDefault="00BA4CB8">
      <w:pPr>
        <w:pStyle w:val="Texte1"/>
        <w:jc w:val="center"/>
        <w:rPr>
          <w:i/>
          <w:lang w:val="fr-FR"/>
        </w:rPr>
      </w:pPr>
      <w:r w:rsidRPr="00BA4CB8">
        <w:rPr>
          <w:i/>
          <w:lang w:val="fr-FR"/>
        </w:rPr>
        <w:t xml:space="preserve">(Cas d'un groupement de </w:t>
      </w:r>
      <w:r w:rsidRPr="00BA4CB8">
        <w:rPr>
          <w:i/>
          <w:lang w:val="fr-FR"/>
        </w:rPr>
        <w:t>fournisseurs</w:t>
      </w:r>
      <w:r w:rsidRPr="00BA4CB8">
        <w:rPr>
          <w:i/>
          <w:lang w:val="fr-FR"/>
        </w:rPr>
        <w:t xml:space="preserve"> solidaires)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i/>
          <w:lang w:val="fr-FR"/>
        </w:rPr>
        <w:t>Les soussignés, autres que le mandataire, donnent à ce mandataire qui l'accepte, procuration à l'effet de percevoir pour leur compte les sommes qui leur sont dues en exécution du ma</w:t>
      </w:r>
      <w:r w:rsidRPr="00BA4CB8">
        <w:rPr>
          <w:i/>
          <w:lang w:val="fr-FR"/>
        </w:rPr>
        <w:t xml:space="preserve">rché par voie de virement au compte ci-dessus du mandataire. Ces paiements seront libératoires vis à vis des entrepreneurs groupés solidaires. 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i/>
          <w:lang w:val="fr-FR"/>
        </w:rPr>
        <w:t>(Si paiement sur un seul compte)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lang w:val="fr-FR"/>
        </w:rPr>
        <w:t xml:space="preserve">du compte ouvert au nom de : </w:t>
      </w:r>
      <w:r w:rsidRPr="00BA4CB8">
        <w:rPr>
          <w:lang w:val="fr-FR"/>
        </w:rPr>
        <w:t>................................................</w:t>
      </w:r>
      <w:r w:rsidRPr="00BA4CB8">
        <w:rPr>
          <w:lang w:val="fr-FR"/>
        </w:rPr>
        <w:t>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</w:t>
      </w:r>
      <w:r>
        <w:t>...........................................................................................................................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..................................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</w:t>
      </w:r>
      <w:r>
        <w:t>..................................</w:t>
      </w:r>
      <w:r>
        <w:t xml:space="preserve"> 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</w:pPr>
      <w:r>
        <w:t>sous le numéro :</w:t>
      </w:r>
      <w:r>
        <w:t xml:space="preserve"> .............</w:t>
      </w:r>
      <w:r>
        <w:t>.................................................................</w:t>
      </w:r>
    </w:p>
    <w:p w:rsidR="00000000" w:rsidRDefault="00BA4CB8">
      <w:pPr>
        <w:pStyle w:val="Texte1"/>
        <w:rPr>
          <w:rFonts w:ascii="Arial" w:eastAsia="Arial" w:hAnsi="Arial"/>
          <w:color w:val="auto"/>
          <w:shd w:val="clear" w:color="auto" w:fill="auto"/>
        </w:rPr>
      </w:pPr>
    </w:p>
    <w:p w:rsidR="00000000" w:rsidRDefault="00BA4CB8">
      <w:pPr>
        <w:pStyle w:val="Texte1"/>
      </w:pPr>
    </w:p>
    <w:p w:rsidR="00000000" w:rsidRPr="00BA4CB8" w:rsidRDefault="00BA4CB8">
      <w:pPr>
        <w:pStyle w:val="Texte1"/>
        <w:jc w:val="center"/>
        <w:rPr>
          <w:i/>
          <w:lang w:val="fr-FR"/>
        </w:rPr>
      </w:pPr>
      <w:r w:rsidRPr="00BA4CB8">
        <w:rPr>
          <w:i/>
          <w:lang w:val="fr-FR"/>
        </w:rPr>
        <w:t>(Cas d'un groupement de fournisseurs solidaires)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i/>
          <w:lang w:val="fr-FR"/>
        </w:rPr>
        <w:t>Les soussignés, autres que le mandataire, donnent à ce mandataire qui l'accepte, procuration à l'effet de percevoir pour leur compte les so</w:t>
      </w:r>
      <w:r w:rsidRPr="00BA4CB8">
        <w:rPr>
          <w:i/>
          <w:lang w:val="fr-FR"/>
        </w:rPr>
        <w:t xml:space="preserve">mmes qui leur sont dues en exécution du marché par voie de virement au compte ci-dessus du mandataire. Ces paiements seront libératoires vis à vis des entrepreneurs groupés solidaires. </w:t>
      </w:r>
    </w:p>
    <w:p w:rsidR="00000000" w:rsidRPr="00BA4CB8" w:rsidRDefault="00BA4CB8" w:rsidP="00BA4CB8">
      <w:pPr>
        <w:pStyle w:val="Texte1"/>
        <w:rPr>
          <w:lang w:val="fr-FR"/>
        </w:rPr>
      </w:pPr>
      <w:bookmarkStart w:id="0" w:name="_GoBack"/>
      <w:bookmarkEnd w:id="0"/>
      <w:r w:rsidRPr="00BA4CB8">
        <w:rPr>
          <w:lang w:val="fr-FR"/>
        </w:rPr>
        <w:t xml:space="preserve"> </w:t>
      </w:r>
    </w:p>
    <w:p w:rsidR="00000000" w:rsidRPr="00BA4CB8" w:rsidRDefault="00BA4CB8">
      <w:pPr>
        <w:pStyle w:val="Normal0"/>
        <w:rPr>
          <w:rFonts w:ascii="Times New Roman" w:eastAsia="Times New Roman" w:hAnsi="Times New Roman"/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Les paie</w:t>
      </w:r>
      <w:r w:rsidRPr="00BA4CB8">
        <w:rPr>
          <w:lang w:val="fr-FR"/>
        </w:rPr>
        <w:t>ments seront effectués en EUROS.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jc w:val="center"/>
        <w:rPr>
          <w:i/>
          <w:lang w:val="fr-FR"/>
        </w:rPr>
      </w:pPr>
      <w:r w:rsidRPr="00BA4CB8">
        <w:rPr>
          <w:i/>
          <w:lang w:val="fr-FR"/>
        </w:rPr>
        <w:t>Rayer les mentions inutiles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Je ne refuse pas de percevoir l'avance prévue à l'article 9 du </w:t>
      </w:r>
      <w:r w:rsidRPr="00BA4CB8">
        <w:rPr>
          <w:lang w:val="fr-FR"/>
        </w:rPr>
        <w:t>C.C.A.P.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Je refuse de percevoir l'avance prévue à l'article 9 du </w:t>
      </w:r>
      <w:r w:rsidRPr="00BA4CB8">
        <w:rPr>
          <w:lang w:val="fr-FR"/>
        </w:rPr>
        <w:t>C.C.A.P.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Nous ne refusons pas de percevoir l'avance prévue à l'a</w:t>
      </w:r>
      <w:r w:rsidRPr="00BA4CB8">
        <w:rPr>
          <w:lang w:val="fr-FR"/>
        </w:rPr>
        <w:t xml:space="preserve">rticle 9  du </w:t>
      </w:r>
      <w:r w:rsidRPr="00BA4CB8">
        <w:rPr>
          <w:lang w:val="fr-FR"/>
        </w:rPr>
        <w:t>C.C.A.P.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Nous refusons de percevoir l'avance prévue à l'article 9 du </w:t>
      </w:r>
      <w:r w:rsidRPr="00BA4CB8">
        <w:rPr>
          <w:lang w:val="fr-FR"/>
        </w:rPr>
        <w:t>C.C.A.P.</w:t>
      </w:r>
    </w:p>
    <w:p w:rsidR="00000000" w:rsidRPr="00BA4CB8" w:rsidRDefault="00BA4CB8">
      <w:pPr>
        <w:pStyle w:val="Texte1"/>
        <w:rPr>
          <w:b/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lang w:val="fr-FR"/>
        </w:rPr>
        <w:t>Origine des fournitures :</w:t>
      </w:r>
      <w:r w:rsidRPr="00BA4CB8">
        <w:rPr>
          <w:lang w:val="fr-FR"/>
        </w:rPr>
        <w:t xml:space="preserve"> </w:t>
      </w:r>
      <w:r w:rsidRPr="00BA4CB8">
        <w:rPr>
          <w:i/>
          <w:lang w:val="fr-FR"/>
        </w:rPr>
        <w:t>(rayer les mentions inutiles)</w:t>
      </w: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lang w:val="fr-FR"/>
        </w:rPr>
        <w:t>Pays de l'Union européenne, France comprise : …………………………………….%.;</w:t>
      </w: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lang w:val="fr-FR"/>
        </w:rPr>
        <w:t>Pays membre de l'Organisation mondiale du c</w:t>
      </w:r>
      <w:r w:rsidRPr="00BA4CB8">
        <w:rPr>
          <w:lang w:val="fr-FR"/>
        </w:rPr>
        <w:t>ommerce signataire de l'accord sur les marchés publics (Union européenne exclue) : …………………………………….%.;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Autre : …………………………………….%. </w:t>
      </w:r>
    </w:p>
    <w:p w:rsidR="00000000" w:rsidRDefault="00BA4CB8">
      <w:pPr>
        <w:pStyle w:val="TexteNormal"/>
      </w:pPr>
    </w:p>
    <w:p w:rsidR="00000000" w:rsidRDefault="00BA4CB8">
      <w:pPr>
        <w:pStyle w:val="Texte1"/>
        <w:jc w:val="center"/>
        <w:rPr>
          <w:i/>
        </w:rPr>
      </w:pPr>
      <w:r>
        <w:rPr>
          <w:i/>
        </w:rPr>
        <w:t>Rayer les mentions inutiles</w:t>
      </w:r>
    </w:p>
    <w:p w:rsidR="00000000" w:rsidRDefault="00BA4CB8">
      <w:pPr>
        <w:pStyle w:val="Texte1"/>
        <w:jc w:val="center"/>
      </w:pP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BA4CB8">
        <w:rPr>
          <w:lang w:val="fr-FR"/>
        </w:rPr>
        <w:t>J'affirme, sous peine de résiliation du marché, ou de mise en régie à mes torts exclusifs, ne pas</w:t>
      </w:r>
      <w:r w:rsidRPr="00BA4CB8">
        <w:rPr>
          <w:lang w:val="fr-FR"/>
        </w:rPr>
        <w:t xml:space="preserve"> tomber</w:t>
      </w: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BA4CB8">
        <w:rPr>
          <w:lang w:val="fr-FR"/>
        </w:rPr>
        <w:t>J'affirme, sous peine de résiliation du marché, ou de mise en régie à ses torts exclusifs, que la société/le groupement d'intérêt économique, pour lequel j'interviens, ne tombe pas</w:t>
      </w: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BA4CB8">
        <w:rPr>
          <w:lang w:val="fr-FR"/>
        </w:rPr>
        <w:t xml:space="preserve">Nous affirmons, sous peine de résiliation du marché, ou de mise en </w:t>
      </w:r>
      <w:r w:rsidRPr="00BA4CB8">
        <w:rPr>
          <w:lang w:val="fr-FR"/>
        </w:rPr>
        <w:t>régie à nos torts exclusifs, ne pas tomber</w:t>
      </w: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BA4CB8">
        <w:rPr>
          <w:lang w:val="fr-FR"/>
        </w:rPr>
        <w:t>Nous affirmons, sous peine de résiliation du marché, ou de mise en régie à leurs torts exclusifs, que les sociétés pour lesquelles nous intervenons ne tombent pas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sous le coup des interdictions énumérées à l'arti</w:t>
      </w:r>
      <w:r w:rsidRPr="00BA4CB8">
        <w:rPr>
          <w:lang w:val="fr-FR"/>
        </w:rPr>
        <w:t>cle 43 du code des marchés publics concernant les liquidations, faillites personnelles, les infractions au code général des impôts, les interdictions d'ordre législatif, réglementaire ou de justice.</w:t>
      </w:r>
    </w:p>
    <w:p w:rsidR="00000000" w:rsidRPr="00BA4CB8" w:rsidRDefault="00BA4CB8">
      <w:pPr>
        <w:pStyle w:val="Normal0"/>
        <w:rPr>
          <w:lang w:val="fr-FR"/>
        </w:rPr>
      </w:pPr>
    </w:p>
    <w:p w:rsidR="00000000" w:rsidRPr="00BA4CB8" w:rsidRDefault="00BA4CB8">
      <w:pPr>
        <w:pStyle w:val="Normal0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Fait en un seul original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A </w:t>
      </w:r>
      <w:r w:rsidRPr="00BA4CB8">
        <w:rPr>
          <w:lang w:val="fr-FR"/>
        </w:rPr>
        <w:t>..........................</w:t>
      </w:r>
      <w:r w:rsidRPr="00BA4CB8">
        <w:rPr>
          <w:lang w:val="fr-FR"/>
        </w:rPr>
        <w:t>..............................</w:t>
      </w:r>
      <w:r w:rsidRPr="00BA4CB8">
        <w:rPr>
          <w:lang w:val="fr-FR"/>
        </w:rPr>
        <w:t xml:space="preserve">  le </w:t>
      </w:r>
      <w:r w:rsidRPr="00BA4CB8">
        <w:rPr>
          <w:lang w:val="fr-FR"/>
        </w:rPr>
        <w:t>..........................................................</w:t>
      </w:r>
    </w:p>
    <w:p w:rsidR="00000000" w:rsidRPr="00BA4CB8" w:rsidRDefault="00BA4CB8">
      <w:pPr>
        <w:pStyle w:val="Texte1"/>
        <w:rPr>
          <w:rFonts w:ascii="Arial" w:eastAsia="Arial" w:hAnsi="Arial"/>
          <w:color w:val="auto"/>
          <w:sz w:val="24"/>
          <w:shd w:val="clear" w:color="auto" w:fill="auto"/>
          <w:lang w:val="fr-FR"/>
        </w:rPr>
      </w:pPr>
    </w:p>
    <w:p w:rsidR="00000000" w:rsidRPr="00BA4CB8" w:rsidRDefault="00BA4CB8">
      <w:pPr>
        <w:pStyle w:val="Normal0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                    Mention(s) manuscrite(s) "Lu et approuvé"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                    Signature(s) du (des) </w:t>
      </w:r>
      <w:r w:rsidRPr="00BA4CB8">
        <w:rPr>
          <w:lang w:val="fr-FR"/>
        </w:rPr>
        <w:t>fournisseur</w:t>
      </w:r>
      <w:r w:rsidRPr="00BA4CB8">
        <w:rPr>
          <w:lang w:val="fr-FR"/>
        </w:rPr>
        <w:t>(s)</w:t>
      </w:r>
    </w:p>
    <w:p w:rsidR="00000000" w:rsidRPr="00BA4CB8" w:rsidRDefault="00BA4CB8">
      <w:pPr>
        <w:pStyle w:val="Normal0"/>
        <w:rPr>
          <w:lang w:val="fr-FR"/>
        </w:rPr>
      </w:pPr>
      <w:r w:rsidRPr="00BA4CB8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BA4CB8">
            <w:pPr>
              <w:pStyle w:val="Normal0"/>
            </w:pPr>
            <w:r w:rsidRPr="00BA4CB8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 xml:space="preserve">F - REPONSE DE L'ADMINISTRATION </w:t>
            </w:r>
          </w:p>
        </w:tc>
      </w:tr>
    </w:tbl>
    <w:p w:rsidR="00000000" w:rsidRDefault="00BA4CB8">
      <w:pPr>
        <w:pStyle w:val="Normal0"/>
      </w:pPr>
    </w:p>
    <w:p w:rsidR="00000000" w:rsidRDefault="00BA4CB8">
      <w:pPr>
        <w:pStyle w:val="Texte1"/>
      </w:pPr>
    </w:p>
    <w:p w:rsidR="00000000" w:rsidRDefault="00BA4CB8">
      <w:pPr>
        <w:pStyle w:val="Texte1"/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b/>
          <w:lang w:val="fr-FR"/>
        </w:rPr>
        <w:t>L</w:t>
      </w:r>
      <w:r w:rsidRPr="00BA4CB8">
        <w:rPr>
          <w:b/>
          <w:lang w:val="fr-FR"/>
        </w:rPr>
        <w:t>a présente offre est acceptée :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</w:p>
    <w:p w:rsidR="00000000" w:rsidRDefault="00BA4CB8">
      <w:pPr>
        <w:pStyle w:val="Texte1"/>
      </w:pPr>
      <w:r>
        <w:t>Le pouvoir adjudicateur</w:t>
      </w:r>
      <w:r>
        <w:t xml:space="preserve"> :</w:t>
      </w:r>
    </w:p>
    <w:p w:rsidR="00000000" w:rsidRDefault="00BA4CB8">
      <w:pPr>
        <w:pStyle w:val="Texte1"/>
      </w:pPr>
      <w:r>
        <w:t>.........................................................................................................................................................................</w:t>
      </w:r>
    </w:p>
    <w:p w:rsidR="00000000" w:rsidRDefault="00BA4CB8">
      <w:pPr>
        <w:pStyle w:val="Normal0"/>
      </w:pPr>
      <w: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 w:rsidRPr="00BA4CB8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Pr="00BA4CB8" w:rsidRDefault="00BA4CB8">
            <w:pPr>
              <w:pStyle w:val="Normal0"/>
              <w:rPr>
                <w:lang w:val="fr-FR"/>
              </w:rPr>
            </w:pPr>
            <w:r w:rsidRPr="00BA4CB8">
              <w:rPr>
                <w:b/>
                <w:lang w:val="fr-FR"/>
              </w:rPr>
              <w:t xml:space="preserve"> G - CADRE POUR FORMULE </w:t>
            </w:r>
            <w:r w:rsidRPr="00BA4CB8">
              <w:rPr>
                <w:b/>
                <w:lang w:val="fr-FR"/>
              </w:rPr>
              <w:t xml:space="preserve">DE NANTISSEMENT OU DE CESSION DE CREANCES (1) </w:t>
            </w:r>
          </w:p>
        </w:tc>
      </w:tr>
    </w:tbl>
    <w:p w:rsidR="00000000" w:rsidRPr="00BA4CB8" w:rsidRDefault="00BA4CB8">
      <w:pPr>
        <w:pStyle w:val="Normal0"/>
        <w:rPr>
          <w:lang w:val="fr-FR"/>
        </w:rPr>
      </w:pPr>
    </w:p>
    <w:p w:rsidR="00000000" w:rsidRPr="00BA4CB8" w:rsidRDefault="00BA4CB8">
      <w:pPr>
        <w:pStyle w:val="Normal0"/>
        <w:rPr>
          <w:lang w:val="fr-FR"/>
        </w:rPr>
      </w:pPr>
    </w:p>
    <w:p w:rsidR="00000000" w:rsidRPr="00BA4CB8" w:rsidRDefault="00BA4CB8">
      <w:pPr>
        <w:pStyle w:val="Normal0"/>
        <w:rPr>
          <w:rFonts w:ascii="Times New Roman" w:eastAsia="Times New Roman" w:hAnsi="Times New Roman"/>
          <w:color w:val="000000"/>
          <w:sz w:val="20"/>
          <w:shd w:val="clear" w:color="auto" w:fill="FFFFFF"/>
          <w:lang w:val="fr-FR"/>
        </w:rPr>
      </w:pPr>
      <w:r w:rsidRPr="00BA4CB8">
        <w:rPr>
          <w:rFonts w:ascii="Times New Roman" w:eastAsia="Times New Roman" w:hAnsi="Times New Roman"/>
          <w:b/>
          <w:color w:val="000000"/>
          <w:sz w:val="20"/>
          <w:shd w:val="clear" w:color="auto" w:fill="FFFFFF"/>
          <w:lang w:val="fr-FR"/>
        </w:rPr>
        <w:t>Formule d'origine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Copie délivrée en unique exemplaire pour être remise à l'établissement de crédit en cas de cession ou de nantissement de créance de :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la totalité du marché (2)</w:t>
      </w: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lang w:val="fr-FR"/>
        </w:rPr>
        <w:t>la partie des prestations év</w:t>
      </w:r>
      <w:r w:rsidRPr="00BA4CB8">
        <w:rPr>
          <w:lang w:val="fr-FR"/>
        </w:rPr>
        <w:t>aluées à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 ....................................................................................................................................... </w:t>
      </w:r>
      <w:r w:rsidRPr="00BA4CB8">
        <w:rPr>
          <w:lang w:val="fr-FR"/>
        </w:rPr>
        <w:t>€</w:t>
      </w:r>
      <w:r w:rsidRPr="00BA4CB8">
        <w:rPr>
          <w:lang w:val="fr-FR"/>
        </w:rPr>
        <w:t xml:space="preserve"> (en lettres) que le titulaire n'envisage pas de confier à des sous-traitants bénéficiant du paiement direct.</w:t>
      </w:r>
    </w:p>
    <w:p w:rsidR="00000000" w:rsidRPr="00BA4CB8" w:rsidRDefault="00BA4C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BA4CB8">
        <w:rPr>
          <w:lang w:val="fr-FR"/>
        </w:rPr>
        <w:t>la partie des prestations évaluées à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 ....................................................................................................................................... </w:t>
      </w:r>
      <w:r w:rsidRPr="00BA4CB8">
        <w:rPr>
          <w:lang w:val="fr-FR"/>
        </w:rPr>
        <w:t>€</w:t>
      </w:r>
      <w:r w:rsidRPr="00BA4CB8">
        <w:rPr>
          <w:lang w:val="fr-FR"/>
        </w:rPr>
        <w:t xml:space="preserve"> (en lettres) et devant être exécutées par .....................................</w:t>
      </w:r>
      <w:r w:rsidRPr="00BA4CB8">
        <w:rPr>
          <w:lang w:val="fr-FR"/>
        </w:rPr>
        <w:t xml:space="preserve">...................... en qualité de : 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co- traitant</w:t>
      </w:r>
    </w:p>
    <w:p w:rsidR="00000000" w:rsidRDefault="00BA4CB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sous-traitant</w:t>
      </w:r>
    </w:p>
    <w:p w:rsidR="00000000" w:rsidRDefault="00BA4CB8">
      <w:pPr>
        <w:pStyle w:val="Texte1"/>
      </w:pPr>
    </w:p>
    <w:p w:rsidR="00000000" w:rsidRDefault="00BA4CB8">
      <w:pPr>
        <w:pStyle w:val="Texte1"/>
      </w:pPr>
      <w:r>
        <w:t>A ................................................................................. , le (3)  .......................................................................</w:t>
      </w:r>
    </w:p>
    <w:p w:rsidR="00000000" w:rsidRDefault="00BA4CB8">
      <w:pPr>
        <w:pStyle w:val="Texte1"/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  <w:r>
        <w:t>Signature,</w:t>
      </w: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1"/>
      </w:pPr>
      <w:r>
        <w:rPr>
          <w:b/>
        </w:rPr>
        <w:t>Annota</w:t>
      </w:r>
      <w:r>
        <w:rPr>
          <w:b/>
        </w:rPr>
        <w:t>tions ultérieures éventuelles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La part des prestations que le titulaire n'envisage pas de confier à des sous-traitants bénéficiant du paiement direct est ramenée à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.............................................................................................</w:t>
      </w:r>
      <w:r w:rsidRPr="00BA4CB8">
        <w:rPr>
          <w:lang w:val="fr-FR"/>
        </w:rPr>
        <w:t xml:space="preserve">............................................................ </w:t>
      </w:r>
      <w:r w:rsidRPr="00BA4CB8">
        <w:rPr>
          <w:lang w:val="fr-FR"/>
        </w:rPr>
        <w:t>€</w:t>
      </w:r>
      <w:r w:rsidRPr="00BA4CB8">
        <w:rPr>
          <w:lang w:val="fr-FR"/>
        </w:rPr>
        <w:t xml:space="preserve"> (en lettres)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A ................................................................................. , le (3)  .............................................................................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BA4CB8">
        <w:rPr>
          <w:lang w:val="fr-FR"/>
        </w:rPr>
        <w:t>Signat</w:t>
      </w:r>
      <w:r w:rsidRPr="00BA4CB8">
        <w:rPr>
          <w:lang w:val="fr-FR"/>
        </w:rPr>
        <w:t>ure,</w:t>
      </w: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BA4CB8" w:rsidRDefault="00BA4C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BA4CB8">
        <w:rPr>
          <w:i/>
          <w:lang w:val="fr-FR"/>
        </w:rPr>
        <w:t>(1) A remplir par la collectivité en original sur une photocopie.</w:t>
      </w:r>
    </w:p>
    <w:p w:rsidR="00000000" w:rsidRPr="00BA4CB8" w:rsidRDefault="00BA4C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BA4CB8">
        <w:rPr>
          <w:i/>
          <w:lang w:val="fr-FR"/>
        </w:rPr>
        <w:t>(2) Rayer la mention inutile.</w:t>
      </w:r>
    </w:p>
    <w:p w:rsidR="00000000" w:rsidRPr="00BA4CB8" w:rsidRDefault="00BA4CB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BA4CB8">
        <w:rPr>
          <w:i/>
          <w:lang w:val="fr-FR"/>
        </w:rPr>
        <w:t>(3) Date et signature originales.</w:t>
      </w:r>
    </w:p>
    <w:p w:rsidR="00000000" w:rsidRPr="00BA4CB8" w:rsidRDefault="00BA4CB8">
      <w:pPr>
        <w:pStyle w:val="Normal0"/>
        <w:rPr>
          <w:lang w:val="fr-FR"/>
        </w:rPr>
      </w:pPr>
      <w:r w:rsidRPr="00BA4CB8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 w:rsidRPr="00BA4CB8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Pr="00BA4CB8" w:rsidRDefault="00BA4CB8">
            <w:pPr>
              <w:pStyle w:val="Normal0"/>
              <w:rPr>
                <w:lang w:val="fr-FR"/>
              </w:rPr>
            </w:pPr>
            <w:r w:rsidRPr="00BA4CB8">
              <w:rPr>
                <w:b/>
                <w:lang w:val="fr-FR"/>
              </w:rPr>
              <w:t xml:space="preserve"> H - NOTIFICATION DU MARCHE AU TITULAIRE </w:t>
            </w:r>
          </w:p>
        </w:tc>
      </w:tr>
    </w:tbl>
    <w:p w:rsidR="00000000" w:rsidRPr="00BA4CB8" w:rsidRDefault="00BA4CB8">
      <w:pPr>
        <w:pStyle w:val="Normal0"/>
        <w:rPr>
          <w:lang w:val="fr-FR"/>
        </w:rPr>
      </w:pPr>
    </w:p>
    <w:p w:rsidR="00000000" w:rsidRPr="00BA4CB8" w:rsidRDefault="00BA4CB8">
      <w:pPr>
        <w:pStyle w:val="Normal0"/>
        <w:rPr>
          <w:lang w:val="fr-FR"/>
        </w:rPr>
      </w:pP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La notification transforme le projet de marché en marché et le candi</w:t>
      </w:r>
      <w:r w:rsidRPr="00BA4CB8">
        <w:rPr>
          <w:lang w:val="fr-FR"/>
        </w:rPr>
        <w:t>dat en titulaire.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Elle consiste en la remise d'une copie du marché au titulaire.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 xml:space="preserve">Cette remise peut être opérée par lettre recommandée avec accusé de réception. Dans ce cas, coller dans ce cadre l'avis de réception postal, daté et signé par le titulaire. </w:t>
      </w:r>
    </w:p>
    <w:p w:rsidR="00000000" w:rsidRPr="00BA4CB8" w:rsidRDefault="00BA4CB8">
      <w:pPr>
        <w:pStyle w:val="Texte1"/>
        <w:rPr>
          <w:lang w:val="fr-FR"/>
        </w:rPr>
      </w:pPr>
      <w:r w:rsidRPr="00BA4CB8">
        <w:rPr>
          <w:lang w:val="fr-FR"/>
        </w:rPr>
        <w:t>E</w:t>
      </w:r>
      <w:r w:rsidRPr="00BA4CB8">
        <w:rPr>
          <w:lang w:val="fr-FR"/>
        </w:rPr>
        <w:t>n cas de remise contre récépissé, le titulaire signera la formule ci-dessous.</w:t>
      </w:r>
    </w:p>
    <w:p w:rsidR="00000000" w:rsidRPr="00BA4CB8" w:rsidRDefault="00BA4CB8">
      <w:pPr>
        <w:pStyle w:val="Texte1"/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BA4CB8">
        <w:rPr>
          <w:lang w:val="fr-FR"/>
        </w:rPr>
        <w:t>(reçu à titre de notification une copie du présent marché)</w:t>
      </w: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BA4CB8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  <w:r>
        <w:t>A ................................................................................... le .........................</w:t>
      </w:r>
      <w:r>
        <w:t>...............................................</w:t>
      </w: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BA4CB8">
      <w:pPr>
        <w:pStyle w:val="Normal0"/>
      </w:pPr>
    </w:p>
    <w:sectPr w:rsidR="00000000">
      <w:headerReference w:type="default" r:id="rId8"/>
      <w:footerReference w:type="default" r:id="rId9"/>
      <w:headerReference w:type="first" r:id="rId10"/>
      <w:footerReference w:type="first" r:id="rId11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A4CB8">
      <w:r>
        <w:separator/>
      </w:r>
    </w:p>
  </w:endnote>
  <w:endnote w:type="continuationSeparator" w:id="0">
    <w:p w:rsidR="00000000" w:rsidRDefault="00BA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A4CB8">
    <w:pPr>
      <w:pStyle w:val="Normal0"/>
      <w:rPr>
        <w:rFonts w:ascii="Times New Roman" w:eastAsia="Times New Roman" w:hAnsi="Times New Roman"/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A4CB8">
    <w:pPr>
      <w:pStyle w:val="Normal0"/>
      <w:rPr>
        <w:rFonts w:ascii="Times New Roman" w:eastAsia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A4CB8">
      <w:r>
        <w:separator/>
      </w:r>
    </w:p>
  </w:footnote>
  <w:footnote w:type="continuationSeparator" w:id="0">
    <w:p w:rsidR="00000000" w:rsidRDefault="00BA4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A4CB8">
    <w:pPr>
      <w:pStyle w:val="Normal0"/>
      <w:rPr>
        <w:rFonts w:ascii="Times New Roman" w:eastAsia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A4CB8">
    <w:pPr>
      <w:pStyle w:val="Normal0"/>
      <w:rPr>
        <w:rFonts w:ascii="Times New Roman" w:eastAsia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B8"/>
    <w:rsid w:val="00BA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3378</Words>
  <Characters>18584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21919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Marie-Christine Soprano</cp:lastModifiedBy>
  <cp:revision>2</cp:revision>
  <dcterms:created xsi:type="dcterms:W3CDTF">2014-01-16T09:14:00Z</dcterms:created>
  <dcterms:modified xsi:type="dcterms:W3CDTF">2014-01-16T09:14:00Z</dcterms:modified>
</cp:coreProperties>
</file>