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A9A" w:rsidRDefault="00A93256" w:rsidP="00707787">
      <w:pPr>
        <w:pStyle w:val="TitreDocument"/>
      </w:pPr>
      <w:r>
        <w:t>Marché Public de Fournitures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54"/>
      </w:tblGrid>
      <w:tr w:rsidR="00707787" w:rsidTr="00707787">
        <w:tc>
          <w:tcPr>
            <w:tcW w:w="9154" w:type="dxa"/>
          </w:tcPr>
          <w:p w:rsidR="00707787" w:rsidRPr="00707787" w:rsidRDefault="00707787" w:rsidP="00707787">
            <w:pPr>
              <w:pStyle w:val="Normal0"/>
              <w:jc w:val="center"/>
              <w:rPr>
                <w:sz w:val="48"/>
              </w:rPr>
            </w:pPr>
            <w:r w:rsidRPr="00707787">
              <w:rPr>
                <w:sz w:val="48"/>
              </w:rPr>
              <w:t>ACTE D’ENGAGEMENT</w:t>
            </w:r>
          </w:p>
          <w:p w:rsidR="00707787" w:rsidRPr="00707787" w:rsidRDefault="00707787" w:rsidP="00707787">
            <w:pPr>
              <w:pStyle w:val="Normal0"/>
              <w:jc w:val="center"/>
              <w:rPr>
                <w:sz w:val="48"/>
              </w:rPr>
            </w:pPr>
          </w:p>
          <w:p w:rsidR="00707787" w:rsidRDefault="00707787" w:rsidP="00707787">
            <w:pPr>
              <w:pStyle w:val="Normal0"/>
              <w:jc w:val="center"/>
            </w:pPr>
            <w:r w:rsidRPr="00707787">
              <w:rPr>
                <w:sz w:val="32"/>
              </w:rPr>
              <w:t>(A.E.)</w:t>
            </w:r>
          </w:p>
        </w:tc>
      </w:tr>
    </w:tbl>
    <w:p w:rsidR="00707787" w:rsidRDefault="00707787">
      <w:pPr>
        <w:pStyle w:val="Normal0"/>
      </w:pPr>
    </w:p>
    <w:p w:rsidR="00707787" w:rsidRDefault="00707787">
      <w:pPr>
        <w:pStyle w:val="Normal0"/>
      </w:pPr>
    </w:p>
    <w:p w:rsidR="00707787" w:rsidRDefault="00707787">
      <w:pPr>
        <w:pStyle w:val="Normal0"/>
      </w:pP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9D2A9A" w:rsidRPr="00707787" w:rsidTr="00707787">
        <w:tc>
          <w:tcPr>
            <w:tcW w:w="9014" w:type="dxa"/>
            <w:shd w:val="clear" w:color="auto" w:fill="FFFF99"/>
          </w:tcPr>
          <w:p w:rsidR="009D2A9A" w:rsidRPr="00A93256" w:rsidRDefault="00A93256" w:rsidP="00707787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lang w:val="fr-FR"/>
              </w:rPr>
            </w:pPr>
            <w:r w:rsidRPr="00A93256">
              <w:rPr>
                <w:lang w:val="fr-FR"/>
              </w:rPr>
              <w:t xml:space="preserve"> </w:t>
            </w:r>
            <w:r w:rsidRPr="00A93256">
              <w:rPr>
                <w:b/>
                <w:lang w:val="fr-FR"/>
              </w:rPr>
              <w:t>A - IDENTIFICATION DE LA PERSONNE MORALE DE DROIT PUBLIC</w:t>
            </w:r>
          </w:p>
        </w:tc>
      </w:tr>
    </w:tbl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Pouvoir adjudicateur</w:t>
      </w:r>
      <w:r w:rsidRPr="00A93256">
        <w:rPr>
          <w:b/>
          <w:lang w:val="fr-FR"/>
        </w:rPr>
        <w:t xml:space="preserve"> : 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    </w:t>
      </w:r>
      <w:r w:rsidR="00707787">
        <w:rPr>
          <w:lang w:val="fr-FR"/>
        </w:rPr>
        <w:t>MAIRIE</w:t>
      </w:r>
      <w:r w:rsidRPr="00A93256">
        <w:rPr>
          <w:lang w:val="fr-FR"/>
        </w:rPr>
        <w:t xml:space="preserve"> DE JUVIGNAC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    997 allées de l'Europe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    34990 Juvignac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lang w:val="fr-FR"/>
        </w:rPr>
        <w:t xml:space="preserve">Objet du marché </w:t>
      </w:r>
      <w:r w:rsidRPr="00A93256">
        <w:rPr>
          <w:lang w:val="fr-FR"/>
        </w:rPr>
        <w:t>: Achat</w:t>
      </w:r>
      <w:r w:rsidR="00707787">
        <w:rPr>
          <w:lang w:val="fr-FR"/>
        </w:rPr>
        <w:t>, livraison et montage de</w:t>
      </w:r>
      <w:r w:rsidRPr="00A93256">
        <w:rPr>
          <w:lang w:val="fr-FR"/>
        </w:rPr>
        <w:t xml:space="preserve"> mobilier</w:t>
      </w:r>
      <w:r w:rsidR="00707787">
        <w:rPr>
          <w:lang w:val="fr-FR"/>
        </w:rPr>
        <w:t xml:space="preserve"> scolaire</w:t>
      </w:r>
      <w:r w:rsidRPr="00A93256">
        <w:rPr>
          <w:lang w:val="fr-FR"/>
        </w:rPr>
        <w:t xml:space="preserve"> 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707787" w:rsidRDefault="00A93256">
      <w:pPr>
        <w:pStyle w:val="Texte1"/>
        <w:rPr>
          <w:lang w:val="fr-FR"/>
        </w:rPr>
      </w:pPr>
      <w:r w:rsidRPr="00707787">
        <w:rPr>
          <w:b/>
          <w:lang w:val="fr-FR"/>
        </w:rPr>
        <w:t>Marché n°</w:t>
      </w:r>
      <w:r w:rsidR="00707787">
        <w:rPr>
          <w:lang w:val="fr-FR"/>
        </w:rPr>
        <w:t xml:space="preserve"> : 15-04</w:t>
      </w:r>
    </w:p>
    <w:p w:rsidR="009D2A9A" w:rsidRPr="00707787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lang w:val="fr-FR"/>
        </w:rPr>
        <w:t>Personne signataire du marché :</w:t>
      </w:r>
      <w:r w:rsidRPr="00A93256">
        <w:rPr>
          <w:lang w:val="fr-FR"/>
        </w:rPr>
        <w:t xml:space="preserve"> M. </w:t>
      </w:r>
      <w:r w:rsidR="00707787">
        <w:rPr>
          <w:lang w:val="fr-FR"/>
        </w:rPr>
        <w:t>Jean-</w:t>
      </w:r>
      <w:r>
        <w:rPr>
          <w:lang w:val="fr-FR"/>
        </w:rPr>
        <w:t xml:space="preserve">Luc </w:t>
      </w:r>
      <w:r w:rsidRPr="00A93256">
        <w:rPr>
          <w:lang w:val="fr-FR"/>
        </w:rPr>
        <w:t xml:space="preserve">SAVY 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lang w:val="fr-FR"/>
        </w:rPr>
        <w:t xml:space="preserve">Origine du pouvoir de signature de la personne signataire du marché : </w:t>
      </w:r>
    </w:p>
    <w:p w:rsidR="009D2A9A" w:rsidRPr="00A93256" w:rsidRDefault="00707787">
      <w:pPr>
        <w:pStyle w:val="Texte1"/>
        <w:rPr>
          <w:lang w:val="fr-FR"/>
        </w:rPr>
      </w:pPr>
      <w:r>
        <w:rPr>
          <w:lang w:val="fr-FR"/>
        </w:rPr>
        <w:t>D</w:t>
      </w:r>
      <w:r w:rsidR="00A93256" w:rsidRPr="00A93256">
        <w:rPr>
          <w:lang w:val="fr-FR"/>
        </w:rPr>
        <w:t>élégation de compétence reçue par délibération de l'organe délibérant en dat</w:t>
      </w:r>
      <w:r>
        <w:rPr>
          <w:lang w:val="fr-FR"/>
        </w:rPr>
        <w:t>e du 17 avril 2014.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lang w:val="fr-FR"/>
        </w:rPr>
        <w:t>Personne habilitée à donner les renseignements prévus à l'article 109 du code des marchés publics :</w:t>
      </w:r>
    </w:p>
    <w:p w:rsidR="009D2A9A" w:rsidRPr="00A93256" w:rsidRDefault="00A93256">
      <w:pPr>
        <w:pStyle w:val="Texte1"/>
        <w:rPr>
          <w:lang w:val="fr-FR"/>
        </w:rPr>
      </w:pPr>
      <w:r>
        <w:rPr>
          <w:lang w:val="fr-FR"/>
        </w:rPr>
        <w:t>Monsi</w:t>
      </w:r>
      <w:r w:rsidR="00707787">
        <w:rPr>
          <w:lang w:val="fr-FR"/>
        </w:rPr>
        <w:t>eur le Maire Jean-</w:t>
      </w:r>
      <w:r w:rsidRPr="00A93256">
        <w:rPr>
          <w:lang w:val="fr-FR"/>
        </w:rPr>
        <w:t xml:space="preserve">Luc SAVY </w:t>
      </w:r>
    </w:p>
    <w:p w:rsidR="009D2A9A" w:rsidRPr="00A93256" w:rsidRDefault="009D2A9A">
      <w:pPr>
        <w:pStyle w:val="Texte1"/>
        <w:rPr>
          <w:color w:val="auto"/>
          <w:sz w:val="16"/>
          <w:shd w:val="clear" w:color="auto" w:fill="auto"/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lang w:val="fr-FR"/>
        </w:rPr>
        <w:t>Références du comptable assignataire de la dépense :</w:t>
      </w:r>
    </w:p>
    <w:p w:rsidR="009D2A9A" w:rsidRPr="00A93256" w:rsidRDefault="00707787">
      <w:pPr>
        <w:pStyle w:val="Texte1"/>
        <w:rPr>
          <w:lang w:val="fr-FR"/>
        </w:rPr>
      </w:pPr>
      <w:r>
        <w:rPr>
          <w:lang w:val="fr-FR"/>
        </w:rPr>
        <w:t>T</w:t>
      </w:r>
      <w:r w:rsidR="00A93256" w:rsidRPr="00A93256">
        <w:rPr>
          <w:lang w:val="fr-FR"/>
        </w:rPr>
        <w:t>résorerie de Cournonterral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lang w:val="fr-FR"/>
        </w:rPr>
      </w:pPr>
      <w:r w:rsidRPr="00A93256">
        <w:rPr>
          <w:b/>
          <w:lang w:val="fr-FR"/>
        </w:rPr>
        <w:t xml:space="preserve">Imputation budgétaire : </w:t>
      </w:r>
      <w:r w:rsidR="00707787">
        <w:rPr>
          <w:b/>
          <w:lang w:val="fr-FR"/>
        </w:rPr>
        <w:t>Opé</w:t>
      </w:r>
      <w:r>
        <w:rPr>
          <w:b/>
          <w:lang w:val="fr-FR"/>
        </w:rPr>
        <w:t>ration 137</w:t>
      </w:r>
    </w:p>
    <w:p w:rsidR="009D2A9A" w:rsidRPr="00A93256" w:rsidRDefault="009D2A9A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lang w:val="fr-FR"/>
        </w:rPr>
      </w:pPr>
    </w:p>
    <w:p w:rsidR="009D2A9A" w:rsidRPr="00A93256" w:rsidRDefault="00707787">
      <w:pPr>
        <w:pStyle w:val="Texte1"/>
        <w:rPr>
          <w:b/>
          <w:lang w:val="fr-FR"/>
        </w:rPr>
      </w:pPr>
      <w:r>
        <w:rPr>
          <w:b/>
          <w:lang w:val="fr-FR"/>
        </w:rPr>
        <w:t>Marché</w:t>
      </w:r>
      <w:r w:rsidR="00A93256" w:rsidRPr="00A93256">
        <w:rPr>
          <w:b/>
          <w:lang w:val="fr-FR"/>
        </w:rPr>
        <w:t xml:space="preserve"> passé par un pouvoir adjudicateur après une consultation ouverte organisée selon une procédure adaptée, en application de l'article 28 du Code des Marchés Publics</w:t>
      </w:r>
    </w:p>
    <w:p w:rsidR="009D2A9A" w:rsidRPr="00A93256" w:rsidRDefault="00A93256">
      <w:pPr>
        <w:pStyle w:val="TitreNormal"/>
        <w:rPr>
          <w:lang w:val="fr-FR"/>
        </w:rPr>
      </w:pPr>
      <w:r w:rsidRPr="00A93256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A9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D2A9A" w:rsidRPr="00707787" w:rsidRDefault="00A9325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="Arial" w:hAnsi="Arial"/>
                <w:b/>
              </w:rPr>
            </w:pPr>
            <w:r w:rsidRPr="00707787">
              <w:rPr>
                <w:rFonts w:ascii="Arial" w:hAnsi="Arial"/>
                <w:b/>
                <w:lang w:val="fr-FR"/>
              </w:rPr>
              <w:lastRenderedPageBreak/>
              <w:t xml:space="preserve"> </w:t>
            </w:r>
            <w:r w:rsidRPr="00707787">
              <w:rPr>
                <w:b/>
                <w:lang w:val="fr-FR"/>
              </w:rPr>
              <w:t>B – CONTRACTANT</w:t>
            </w:r>
          </w:p>
        </w:tc>
      </w:tr>
    </w:tbl>
    <w:p w:rsidR="009D2A9A" w:rsidRDefault="009D2A9A">
      <w:pPr>
        <w:pStyle w:val="Texte1"/>
      </w:pPr>
    </w:p>
    <w:p w:rsidR="009D2A9A" w:rsidRDefault="00A93256">
      <w:pPr>
        <w:pStyle w:val="Texte1"/>
      </w:pPr>
      <w:r>
        <w:t>Je soussigné,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A93256">
        <w:rPr>
          <w:lang w:val="fr-FR"/>
        </w:rPr>
        <w:t xml:space="preserve">après avoir pris connaissance du cahier des clauses administratives particulières (C.C.A.P.)  </w:t>
      </w:r>
      <w:r>
        <w:t>et des documents qui y sont mentionnés ;</w:t>
      </w:r>
    </w:p>
    <w:p w:rsidR="009D2A9A" w:rsidRDefault="009D2A9A">
      <w:pPr>
        <w:pStyle w:val="Texte1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360"/>
        </w:tabs>
        <w:rPr>
          <w:lang w:val="fr-FR"/>
        </w:rPr>
      </w:pPr>
      <w:r w:rsidRPr="00A93256">
        <w:rPr>
          <w:b/>
          <w:lang w:val="fr-FR"/>
        </w:rPr>
        <w:t>M'ENGAGE</w:t>
      </w:r>
      <w:r w:rsidRPr="00A93256">
        <w:rPr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à l'article 46 du Code des Marchés Publics dans un délai de 4 jours francs à compter de la date de réception de la demande qui m'en sera faite par la personne signataire du marché.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b/>
          <w:lang w:val="fr-FR"/>
        </w:rPr>
        <w:t>M'ENGAGE</w:t>
      </w:r>
      <w:r w:rsidRPr="00A93256">
        <w:rPr>
          <w:lang w:val="fr-FR"/>
        </w:rPr>
        <w:t xml:space="preserve"> sans réserve, conformément aux stipulations des documents visés ci-dessus, à livrer les fournitures demandées dans les conditions ci-après définies.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L'offre ainsi présentée ne me lie toutefois que si son acceptation m'est notifiée dans un délai de 90 jours à compter de la date limite de remise des offres fixée par le règlement de consultation.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br w:type="page"/>
      </w:r>
      <w:r w:rsidRPr="00A93256">
        <w:rPr>
          <w:lang w:val="fr-FR"/>
        </w:rPr>
        <w:lastRenderedPageBreak/>
        <w:tab/>
      </w:r>
      <w:r w:rsidRPr="00A93256">
        <w:rPr>
          <w:lang w:val="fr-FR"/>
        </w:rPr>
        <w:tab/>
        <w:t>(page à remplir par les groupements conjoints)</w:t>
      </w:r>
    </w:p>
    <w:p w:rsidR="009D2A9A" w:rsidRPr="00A93256" w:rsidRDefault="009D2A9A">
      <w:pPr>
        <w:pStyle w:val="Texte1"/>
        <w:rPr>
          <w:sz w:val="24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A9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D2A9A" w:rsidRPr="00707787" w:rsidRDefault="00A9325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="Arial" w:hAnsi="Arial"/>
                <w:b/>
              </w:rPr>
            </w:pPr>
            <w:r w:rsidRPr="00A93256">
              <w:rPr>
                <w:b/>
                <w:lang w:val="fr-FR"/>
              </w:rPr>
              <w:t xml:space="preserve"> </w:t>
            </w:r>
            <w:r w:rsidRPr="00707787">
              <w:rPr>
                <w:b/>
                <w:lang w:val="fr-FR"/>
              </w:rPr>
              <w:t>B - CONTRACTANTS</w:t>
            </w:r>
          </w:p>
        </w:tc>
      </w:tr>
    </w:tbl>
    <w:p w:rsidR="009D2A9A" w:rsidRDefault="009D2A9A">
      <w:pPr>
        <w:pStyle w:val="Normal0"/>
      </w:pPr>
    </w:p>
    <w:p w:rsidR="009D2A9A" w:rsidRDefault="00A93256">
      <w:pPr>
        <w:pStyle w:val="Texte1"/>
      </w:pPr>
      <w:r>
        <w:t>Nous soussignés,</w:t>
      </w:r>
    </w:p>
    <w:p w:rsidR="009D2A9A" w:rsidRDefault="00A93256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A93256">
        <w:rPr>
          <w:lang w:val="fr-FR"/>
        </w:rPr>
        <w:t xml:space="preserve">après avoir pris connaissance du cahier des clauses administratives particulières (C.C.A.P.)  </w:t>
      </w:r>
      <w:r>
        <w:t>et des documents qui y sont mentionnés ;</w:t>
      </w:r>
    </w:p>
    <w:p w:rsidR="009D2A9A" w:rsidRDefault="009D2A9A">
      <w:pPr>
        <w:pStyle w:val="Texte1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b/>
          <w:lang w:val="fr-FR"/>
        </w:rPr>
        <w:t>NOUS ENGAGEONS</w:t>
      </w:r>
      <w:r w:rsidRPr="00A93256">
        <w:rPr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4 jours francs à compter de la date de réception de la demande qui nous en sera faite par le pouvoir adjudicateur.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b/>
          <w:lang w:val="fr-FR"/>
        </w:rPr>
        <w:t>NOUS ENGAGEONS</w:t>
      </w:r>
      <w:r w:rsidRPr="00A93256">
        <w:rPr>
          <w:lang w:val="fr-FR"/>
        </w:rPr>
        <w:t xml:space="preserve"> sans réserve, en tant que prestataires groupés conjoints, conformément aux stipulations des documents visés ci-dessus, à livrer les fournitures qui nous concernent respectivement dans les conditions ci-après définies.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L'Entreprise ..........................................................., mandataire des entrepreneurs groupés conjoints, est solidaire de chacun des membres du groupement.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br w:type="page"/>
      </w:r>
      <w:r w:rsidRPr="00A93256">
        <w:rPr>
          <w:lang w:val="fr-FR"/>
        </w:rPr>
        <w:lastRenderedPageBreak/>
        <w:tab/>
      </w:r>
      <w:r w:rsidRPr="00A93256">
        <w:rPr>
          <w:lang w:val="fr-FR"/>
        </w:rPr>
        <w:tab/>
        <w:t>(page à remplir  par les groupements solidaires)</w:t>
      </w:r>
    </w:p>
    <w:p w:rsidR="009D2A9A" w:rsidRPr="00A93256" w:rsidRDefault="009D2A9A">
      <w:pPr>
        <w:pStyle w:val="TitreNormal"/>
        <w:rPr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A9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D2A9A" w:rsidRDefault="00A9325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A93256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 xml:space="preserve">B - ENGAGEMENT DES CANDIDATS </w:t>
            </w:r>
          </w:p>
        </w:tc>
      </w:tr>
    </w:tbl>
    <w:p w:rsidR="009D2A9A" w:rsidRDefault="00A93256">
      <w:pPr>
        <w:pStyle w:val="Texte1"/>
      </w:pPr>
      <w:r>
        <w:t>Nous soussignés,</w:t>
      </w:r>
    </w:p>
    <w:p w:rsidR="009D2A9A" w:rsidRDefault="00A93256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A93256">
        <w:rPr>
          <w:lang w:val="fr-FR"/>
        </w:rPr>
        <w:t xml:space="preserve">après avoir pris connaissance du cahier des clauses administratives particulières (C.C.A.P.)  </w:t>
      </w:r>
      <w:r>
        <w:t>et des documents qui y sont mentionnés ;</w:t>
      </w:r>
    </w:p>
    <w:p w:rsidR="009D2A9A" w:rsidRDefault="009D2A9A">
      <w:pPr>
        <w:pStyle w:val="Texte1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b/>
          <w:lang w:val="fr-FR"/>
        </w:rPr>
        <w:t>NOUS ENGAGEONS</w:t>
      </w:r>
      <w:r w:rsidRPr="00A93256">
        <w:rPr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4 jours francs à compter de la date de réception de la demande qui nous en sera faite par le pouvoir adjudicateur.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b/>
          <w:lang w:val="fr-FR"/>
        </w:rPr>
        <w:t>NOUS ENGAGEONS</w:t>
      </w:r>
      <w:r w:rsidRPr="00A93256">
        <w:rPr>
          <w:lang w:val="fr-FR"/>
        </w:rPr>
        <w:t xml:space="preserve"> sans réserve, en tant que prestataires groupés solidaires, conformément aux stipulations des documents visés ci-dessus, à livrer les fournitures demandées dans les conditions ci-après définies.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L'Entreprise ..........................................., est le mandataire des entrepreneurs groupés solidaires.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9D2A9A" w:rsidRPr="00A93256" w:rsidRDefault="00A93256">
      <w:pPr>
        <w:pStyle w:val="TitreNormal"/>
        <w:rPr>
          <w:lang w:val="fr-FR"/>
        </w:rPr>
      </w:pPr>
      <w:r w:rsidRPr="00A93256">
        <w:rPr>
          <w:sz w:val="20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A9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D2A9A" w:rsidRDefault="00A9325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A93256">
              <w:rPr>
                <w:b/>
                <w:lang w:val="fr-FR"/>
              </w:rPr>
              <w:lastRenderedPageBreak/>
              <w:t xml:space="preserve"> </w:t>
            </w:r>
            <w:r>
              <w:rPr>
                <w:b/>
              </w:rPr>
              <w:t>C – PRIX</w:t>
            </w:r>
          </w:p>
        </w:tc>
      </w:tr>
    </w:tbl>
    <w:p w:rsidR="009D2A9A" w:rsidRDefault="009D2A9A">
      <w:pPr>
        <w:rPr>
          <w:b/>
        </w:rPr>
      </w:pPr>
    </w:p>
    <w:p w:rsidR="009D2A9A" w:rsidRDefault="009D2A9A">
      <w:pPr>
        <w:pStyle w:val="Texte1"/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L'évaluation de l'ensemble des fournitures est de :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montant hors T.V.A. ..................................................................................................... euros (en chiffres)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T.V.A. au taux de 20 %, soit ......................................................................... euros (en chiffres)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montant T.V.A. incluse ................................................................................................ euros (en chiffres)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(..........................................................................................................................................) euros) (</w:t>
      </w:r>
      <w:r w:rsidRPr="00707787">
        <w:rPr>
          <w:b/>
          <w:lang w:val="fr-FR"/>
        </w:rPr>
        <w:t>en lettres</w:t>
      </w:r>
      <w:r w:rsidRPr="00A93256">
        <w:rPr>
          <w:lang w:val="fr-FR"/>
        </w:rPr>
        <w:t>)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Les annexes n°............................ au présent acte d'engagement indiquent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 ou céder.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Chaque annexe constitue une demande d'acceptation du sous-traitant concerné et d'agrément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Le montant total des prestations qu'il est envisagé de sous-traiter conformément à ces annexes est de :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- montant hors T.V.A. ............................................. euros (en chiffres)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- T.V.A. au taux de ......... %, soit ............................ euros (en chiffres)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- montant T.V.A. incluse ........................................  euros (en chiffres)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(.............................................................................................................. euros) (</w:t>
      </w:r>
      <w:r w:rsidRPr="00E0365B">
        <w:rPr>
          <w:b/>
          <w:lang w:val="fr-FR"/>
        </w:rPr>
        <w:t>en lettres</w:t>
      </w:r>
      <w:r w:rsidRPr="00A93256">
        <w:rPr>
          <w:lang w:val="fr-FR"/>
        </w:rPr>
        <w:t>)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En outre, le tableau ci-après indique la nature et le montant des prestations qu'il est envisagé de faire exécuter par des sous-traitants payés directement, après avoir demandé en cours de réalisation des prestations leur acceptation et l'agrément des conditions de paiement du contrat de sous-traitance les concernant au pouvoir adjudicateur ; les sommes figurant à ce tableau correspondent au montant maximal de la créance que le sous-traitant concerné pourra présenter en nantissement ou céder.</w:t>
      </w:r>
    </w:p>
    <w:p w:rsidR="009D2A9A" w:rsidRPr="00A93256" w:rsidRDefault="009D2A9A">
      <w:pPr>
        <w:pStyle w:val="TexteNormal"/>
        <w:jc w:val="left"/>
        <w:rPr>
          <w:lang w:val="fr-FR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8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2"/>
        <w:gridCol w:w="1814"/>
        <w:gridCol w:w="1361"/>
        <w:gridCol w:w="1814"/>
      </w:tblGrid>
      <w:tr w:rsidR="009D2A9A">
        <w:tc>
          <w:tcPr>
            <w:tcW w:w="408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center"/>
            </w:pPr>
            <w:r>
              <w:t>Nature de la prestation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center"/>
            </w:pPr>
            <w:r>
              <w:t>Montant H.T.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center"/>
            </w:pPr>
            <w:r>
              <w:t>TVA au taux de ......... %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center"/>
            </w:pPr>
            <w:r>
              <w:t>Total T.T.C.</w:t>
            </w:r>
          </w:p>
        </w:tc>
      </w:tr>
      <w:tr w:rsidR="009D2A9A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center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.................€</w:t>
            </w:r>
          </w:p>
        </w:tc>
      </w:tr>
      <w:tr w:rsidR="009D2A9A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.................€</w:t>
            </w:r>
          </w:p>
        </w:tc>
      </w:tr>
      <w:tr w:rsidR="009D2A9A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.................€</w:t>
            </w:r>
          </w:p>
        </w:tc>
      </w:tr>
      <w:tr w:rsidR="009D2A9A"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A" w:rsidRDefault="00A93256">
            <w:pPr>
              <w:pStyle w:val="TexteNormal"/>
              <w:jc w:val="left"/>
            </w:pPr>
            <w:r>
              <w:t xml:space="preserve">                             Total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>................€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A" w:rsidRDefault="00A93256">
            <w:pPr>
              <w:pStyle w:val="TexteNormal"/>
              <w:jc w:val="right"/>
            </w:pPr>
            <w:r>
              <w:t xml:space="preserve"> .............€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A" w:rsidRDefault="00A93256">
            <w:pPr>
              <w:pStyle w:val="Texte1"/>
              <w:jc w:val="right"/>
            </w:pPr>
            <w:r>
              <w:t>.................€</w:t>
            </w:r>
          </w:p>
        </w:tc>
      </w:tr>
    </w:tbl>
    <w:p w:rsidR="009D2A9A" w:rsidRDefault="009D2A9A">
      <w:pPr>
        <w:pStyle w:val="Texte1"/>
      </w:pPr>
    </w:p>
    <w:p w:rsidR="009D2A9A" w:rsidRPr="00A93256" w:rsidRDefault="00A93256">
      <w:pPr>
        <w:pStyle w:val="Texte1"/>
        <w:jc w:val="left"/>
        <w:rPr>
          <w:lang w:val="fr-FR"/>
        </w:rPr>
      </w:pPr>
      <w:r w:rsidRPr="00A93256">
        <w:rPr>
          <w:lang w:val="fr-FR"/>
        </w:rPr>
        <w:t>Le montant total de la créance qui pourra être présentée en nantissement ou être cédée, est ainsi de :</w:t>
      </w:r>
    </w:p>
    <w:p w:rsidR="009D2A9A" w:rsidRDefault="00A93256">
      <w:pPr>
        <w:pStyle w:val="Texte1"/>
        <w:jc w:val="left"/>
      </w:pPr>
      <w:r>
        <w:t>.................................€</w:t>
      </w:r>
    </w:p>
    <w:p w:rsidR="009D2A9A" w:rsidRDefault="00A93256">
      <w:pPr>
        <w:pStyle w:val="Texte1"/>
        <w:jc w:val="left"/>
      </w:pPr>
      <w:r>
        <w:t>(................................................................................euros) T.V.A. incluse.</w:t>
      </w:r>
    </w:p>
    <w:p w:rsidR="009D2A9A" w:rsidRDefault="00A93256">
      <w:pPr>
        <w:pStyle w:val="TitreNormal"/>
      </w:pPr>
      <w:r>
        <w:rPr>
          <w:sz w:val="20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A9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D2A9A" w:rsidRDefault="00A9325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 D – DELAIS </w:t>
            </w:r>
          </w:p>
        </w:tc>
      </w:tr>
    </w:tbl>
    <w:p w:rsidR="009D2A9A" w:rsidRDefault="009D2A9A">
      <w:pPr>
        <w:rPr>
          <w:b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L'ensemble des fournitures doit être livrée </w:t>
      </w:r>
      <w:r w:rsidR="00E0365B">
        <w:rPr>
          <w:lang w:val="fr-FR"/>
        </w:rPr>
        <w:t xml:space="preserve">impérativement entre le  17 août </w:t>
      </w:r>
      <w:r w:rsidRPr="00A93256">
        <w:rPr>
          <w:lang w:val="fr-FR"/>
        </w:rPr>
        <w:t>2015</w:t>
      </w:r>
      <w:r w:rsidR="00E0365B">
        <w:rPr>
          <w:lang w:val="fr-FR"/>
        </w:rPr>
        <w:t xml:space="preserve"> et le 21 août 2015.</w:t>
      </w:r>
    </w:p>
    <w:p w:rsidR="009D2A9A" w:rsidRPr="00A93256" w:rsidRDefault="009D2A9A">
      <w:pPr>
        <w:pStyle w:val="TitreNormal"/>
        <w:rPr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A9A" w:rsidRPr="0070778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D2A9A" w:rsidRPr="00A93256" w:rsidRDefault="00A93256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  <w:lang w:val="fr-FR"/>
              </w:rPr>
            </w:pPr>
            <w:r w:rsidRPr="00A93256">
              <w:rPr>
                <w:b/>
                <w:lang w:val="fr-FR"/>
              </w:rPr>
              <w:t xml:space="preserve"> E – PAIEMENT (fournir un RIB)</w:t>
            </w:r>
          </w:p>
        </w:tc>
      </w:tr>
    </w:tbl>
    <w:p w:rsidR="009D2A9A" w:rsidRPr="00A93256" w:rsidRDefault="009D2A9A">
      <w:pPr>
        <w:rPr>
          <w:b/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Le pouvoir adjudicateur se libérera des sommes dues au titre du présent marché en faisant porter le montant au crédit :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i/>
          <w:lang w:val="fr-FR"/>
        </w:rPr>
        <w:t>(Si paiement sur un seul compte)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du compte ouvert au nom de : 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..................................................................................................................................................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</w:pPr>
      <w:r>
        <w:t>sous le numéro : ..............................................................................</w:t>
      </w:r>
    </w:p>
    <w:p w:rsidR="009D2A9A" w:rsidRDefault="009D2A9A">
      <w:pPr>
        <w:pStyle w:val="Texte1"/>
        <w:rPr>
          <w:rFonts w:ascii="Arial" w:eastAsia="Arial" w:hAnsi="Arial"/>
          <w:color w:val="auto"/>
          <w:shd w:val="clear" w:color="auto" w:fill="auto"/>
        </w:rPr>
      </w:pPr>
    </w:p>
    <w:p w:rsidR="009D2A9A" w:rsidRDefault="009D2A9A">
      <w:pPr>
        <w:pStyle w:val="Texte1"/>
      </w:pPr>
    </w:p>
    <w:p w:rsidR="009D2A9A" w:rsidRPr="00A93256" w:rsidRDefault="00A93256">
      <w:pPr>
        <w:pStyle w:val="Texte1"/>
        <w:jc w:val="center"/>
        <w:rPr>
          <w:i/>
          <w:lang w:val="fr-FR"/>
        </w:rPr>
      </w:pPr>
      <w:r w:rsidRPr="00A93256">
        <w:rPr>
          <w:i/>
          <w:lang w:val="fr-FR"/>
        </w:rPr>
        <w:t>(Cas d'un groupement de fournisseurs solidaires)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i/>
          <w:lang w:val="fr-FR"/>
        </w:rPr>
        <w:t>(Si paiement sur plusieurs comptes)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lang w:val="fr-FR"/>
        </w:rPr>
      </w:pPr>
      <w:r w:rsidRPr="00A93256">
        <w:rPr>
          <w:lang w:val="fr-FR"/>
        </w:rPr>
        <w:t xml:space="preserve">    </w:t>
      </w:r>
      <w:r w:rsidRPr="00A93256">
        <w:rPr>
          <w:u w:val="single"/>
          <w:lang w:val="fr-FR"/>
        </w:rPr>
        <w:t>En ce qui concerne l'exécution des prestations (ou lots) suivants</w:t>
      </w:r>
    </w:p>
    <w:p w:rsidR="009D2A9A" w:rsidRDefault="00A93256">
      <w:pPr>
        <w:pStyle w:val="Texte1"/>
      </w:pPr>
      <w:r w:rsidRPr="00A93256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9D2A9A" w:rsidRDefault="009D2A9A">
      <w:pPr>
        <w:pStyle w:val="Texte1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du compte ouvert au nom de : 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9D2A9A" w:rsidRDefault="00E0365B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</w:t>
      </w:r>
      <w:r w:rsidR="00A93256">
        <w:t>dresse :  ..................................................................................................................................................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...............................................................................</w:t>
      </w:r>
    </w:p>
    <w:p w:rsidR="009D2A9A" w:rsidRDefault="009D2A9A">
      <w:pPr>
        <w:pStyle w:val="Texte1"/>
      </w:pPr>
    </w:p>
    <w:p w:rsidR="009D2A9A" w:rsidRPr="00A93256" w:rsidRDefault="00A93256">
      <w:pPr>
        <w:pStyle w:val="Texte1"/>
        <w:jc w:val="center"/>
        <w:rPr>
          <w:i/>
          <w:lang w:val="fr-FR"/>
        </w:rPr>
      </w:pPr>
      <w:r w:rsidRPr="00A93256">
        <w:rPr>
          <w:i/>
          <w:lang w:val="fr-FR"/>
        </w:rPr>
        <w:t>(Cas d'un groupement de fournisseurs solidaires)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    </w:t>
      </w:r>
      <w:r w:rsidRPr="00A93256">
        <w:rPr>
          <w:u w:val="single"/>
          <w:lang w:val="fr-FR"/>
        </w:rPr>
        <w:t xml:space="preserve">En ce qui concerne l'exécution des prestations (ou lots) suivants </w:t>
      </w:r>
    </w:p>
    <w:p w:rsidR="009D2A9A" w:rsidRDefault="00A93256">
      <w:pPr>
        <w:pStyle w:val="Texte1"/>
      </w:pPr>
      <w:r w:rsidRPr="00A93256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9D2A9A" w:rsidRDefault="009D2A9A">
      <w:pPr>
        <w:pStyle w:val="Texte1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du compte ouvert au nom de : 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lastRenderedPageBreak/>
        <w:t>domiciliation : ..........................................................................................................................................</w:t>
      </w:r>
    </w:p>
    <w:p w:rsidR="009D2A9A" w:rsidRDefault="00E0365B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</w:t>
      </w:r>
      <w:r w:rsidR="00A93256">
        <w:t>dresse :  ..................................................................................................................................................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...............................................................................</w:t>
      </w:r>
    </w:p>
    <w:p w:rsidR="009D2A9A" w:rsidRDefault="009D2A9A">
      <w:pPr>
        <w:pStyle w:val="Texte1"/>
      </w:pPr>
    </w:p>
    <w:p w:rsidR="009D2A9A" w:rsidRPr="00A93256" w:rsidRDefault="00A93256">
      <w:pPr>
        <w:pStyle w:val="Texte1"/>
        <w:jc w:val="center"/>
        <w:rPr>
          <w:i/>
          <w:lang w:val="fr-FR"/>
        </w:rPr>
      </w:pPr>
      <w:r w:rsidRPr="00A93256">
        <w:rPr>
          <w:i/>
          <w:lang w:val="fr-FR"/>
        </w:rPr>
        <w:t>(Cas d'un groupement de fournisseurs solidaires)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    </w:t>
      </w:r>
      <w:r w:rsidRPr="00A93256">
        <w:rPr>
          <w:u w:val="single"/>
          <w:lang w:val="fr-FR"/>
        </w:rPr>
        <w:t xml:space="preserve">En ce qui concerne l'exécution des prestations (ou lots) suivants </w:t>
      </w:r>
    </w:p>
    <w:p w:rsidR="009D2A9A" w:rsidRDefault="00A93256">
      <w:pPr>
        <w:pStyle w:val="Texte1"/>
      </w:pPr>
      <w:r w:rsidRPr="00A93256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............................................................................................................................................................................</w:t>
      </w:r>
    </w:p>
    <w:p w:rsidR="009D2A9A" w:rsidRDefault="00A93256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9D2A9A" w:rsidRDefault="009D2A9A">
      <w:pPr>
        <w:pStyle w:val="Texte1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du compte ouvert au nom de : 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9D2A9A" w:rsidRDefault="00E0365B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</w:t>
      </w:r>
      <w:r w:rsidR="00A93256">
        <w:t>dresse :  ..................................................................................................................................................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...............................................................................</w:t>
      </w:r>
    </w:p>
    <w:p w:rsidR="009D2A9A" w:rsidRDefault="009D2A9A">
      <w:pPr>
        <w:pStyle w:val="Texte1"/>
      </w:pPr>
    </w:p>
    <w:p w:rsidR="009D2A9A" w:rsidRPr="00A93256" w:rsidRDefault="00A93256">
      <w:pPr>
        <w:pStyle w:val="Texte1"/>
        <w:jc w:val="center"/>
        <w:rPr>
          <w:i/>
          <w:lang w:val="fr-FR"/>
        </w:rPr>
      </w:pPr>
      <w:r w:rsidRPr="00A93256">
        <w:rPr>
          <w:i/>
          <w:lang w:val="fr-FR"/>
        </w:rPr>
        <w:t>(Cas d'un groupement de fournisseurs solidaires)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i/>
          <w:lang w:val="fr-FR"/>
        </w:rPr>
        <w:t>(Si paiement sur un seul compte)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du compte ouvert au nom de : 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9D2A9A" w:rsidRDefault="00E0365B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</w:t>
      </w:r>
      <w:r w:rsidR="00A93256">
        <w:t>dresse :  ..................................................................................................................................................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</w:pPr>
      <w:r>
        <w:t>sous le numéro : ..............................................................................</w:t>
      </w:r>
    </w:p>
    <w:p w:rsidR="009D2A9A" w:rsidRDefault="009D2A9A">
      <w:pPr>
        <w:pStyle w:val="Texte1"/>
        <w:rPr>
          <w:rFonts w:ascii="Arial" w:eastAsia="Arial" w:hAnsi="Arial"/>
          <w:color w:val="auto"/>
          <w:shd w:val="clear" w:color="auto" w:fill="auto"/>
        </w:rPr>
      </w:pPr>
    </w:p>
    <w:p w:rsidR="009D2A9A" w:rsidRDefault="009D2A9A">
      <w:pPr>
        <w:pStyle w:val="Texte1"/>
      </w:pPr>
    </w:p>
    <w:p w:rsidR="009D2A9A" w:rsidRPr="00A93256" w:rsidRDefault="009D2A9A">
      <w:pPr>
        <w:pStyle w:val="Normal0"/>
        <w:rPr>
          <w:rFonts w:ascii="Times New Roman" w:eastAsia="Times New Roman" w:hAnsi="Times New Roman"/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Les paie</w:t>
      </w:r>
      <w:r>
        <w:rPr>
          <w:lang w:val="fr-FR"/>
        </w:rPr>
        <w:t>ments seront effectués en EUROS par virement administratif</w:t>
      </w:r>
    </w:p>
    <w:p w:rsidR="00E0365B" w:rsidRDefault="00E0365B">
      <w:pPr>
        <w:pStyle w:val="Texte1"/>
        <w:rPr>
          <w:lang w:val="fr-FR"/>
        </w:rPr>
      </w:pPr>
    </w:p>
    <w:p w:rsidR="00E0365B" w:rsidRPr="00A93256" w:rsidRDefault="00E0365B">
      <w:pPr>
        <w:pStyle w:val="Texte1"/>
        <w:rPr>
          <w:b/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lang w:val="fr-FR"/>
        </w:rPr>
        <w:t>Origine des fournitures :</w:t>
      </w:r>
      <w:r w:rsidRPr="00A93256">
        <w:rPr>
          <w:lang w:val="fr-FR"/>
        </w:rPr>
        <w:t xml:space="preserve"> </w:t>
      </w:r>
      <w:r w:rsidRPr="00A93256">
        <w:rPr>
          <w:i/>
          <w:lang w:val="fr-FR"/>
        </w:rPr>
        <w:t>(rayer les mentions inutiles)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Pays de l'Union européenne, France comprise : …………………………………….%.;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Pays membre de l'Organisation mondiale du commerce signataire de l'accord sur les marchés publics (Union européenne exclue) : …………………………………….%.;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Autre : …………………………………….%. </w:t>
      </w:r>
    </w:p>
    <w:p w:rsidR="009D2A9A" w:rsidRDefault="009D2A9A">
      <w:pPr>
        <w:pStyle w:val="TexteNormal"/>
      </w:pPr>
    </w:p>
    <w:p w:rsidR="009D2A9A" w:rsidRDefault="00A93256">
      <w:pPr>
        <w:pStyle w:val="Texte1"/>
        <w:jc w:val="center"/>
        <w:rPr>
          <w:i/>
        </w:rPr>
      </w:pPr>
      <w:r>
        <w:rPr>
          <w:i/>
        </w:rPr>
        <w:lastRenderedPageBreak/>
        <w:t>Rayer les mentions inutiles</w:t>
      </w:r>
    </w:p>
    <w:p w:rsidR="009D2A9A" w:rsidRDefault="009D2A9A">
      <w:pPr>
        <w:pStyle w:val="Texte1"/>
        <w:jc w:val="center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A93256">
        <w:rPr>
          <w:lang w:val="fr-FR"/>
        </w:rPr>
        <w:t>J'affirme, sous peine de résiliation du marché, ou de mise en régie à mes torts exclusifs, ne pas tomber</w:t>
      </w:r>
      <w:r w:rsidR="00E0365B">
        <w:rPr>
          <w:lang w:val="fr-FR"/>
        </w:rPr>
        <w:t>…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A93256">
        <w:rPr>
          <w:lang w:val="fr-FR"/>
        </w:rPr>
        <w:t>J'affirme, sous peine de résiliation du marché, ou de mise en régie à ses torts exclusifs, que la société/le groupement d'intérêt économique, pour lequel j'interviens, ne tombe pas</w:t>
      </w:r>
      <w:r w:rsidR="00E0365B">
        <w:rPr>
          <w:lang w:val="fr-FR"/>
        </w:rPr>
        <w:t>…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A93256">
        <w:rPr>
          <w:lang w:val="fr-FR"/>
        </w:rPr>
        <w:t>Nous affirmons, sous peine de résiliation du marché, ou de mise en régie à nos torts exclusifs, ne pas tomber</w:t>
      </w:r>
      <w:r w:rsidR="00E0365B">
        <w:rPr>
          <w:lang w:val="fr-FR"/>
        </w:rPr>
        <w:t>…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A93256">
        <w:rPr>
          <w:lang w:val="fr-FR"/>
        </w:rPr>
        <w:t>Nous affirmons, sous peine de résiliation du marché, ou de mise en régie à leurs torts exclusifs, que les sociétés pour lesquelles nous intervenons ne tombent pas</w:t>
      </w:r>
      <w:r w:rsidR="00E0365B">
        <w:rPr>
          <w:lang w:val="fr-FR"/>
        </w:rPr>
        <w:t>…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E0365B">
      <w:pPr>
        <w:pStyle w:val="Texte1"/>
        <w:rPr>
          <w:lang w:val="fr-FR"/>
        </w:rPr>
      </w:pPr>
      <w:r>
        <w:rPr>
          <w:lang w:val="fr-FR"/>
        </w:rPr>
        <w:t>…</w:t>
      </w:r>
      <w:r w:rsidR="00A93256" w:rsidRPr="00A93256">
        <w:rPr>
          <w:lang w:val="fr-FR"/>
        </w:rPr>
        <w:t>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9D2A9A" w:rsidRPr="00A93256" w:rsidRDefault="009D2A9A">
      <w:pPr>
        <w:pStyle w:val="Texte1"/>
        <w:jc w:val="left"/>
        <w:rPr>
          <w:sz w:val="24"/>
          <w:lang w:val="fr-FR"/>
        </w:rPr>
      </w:pPr>
    </w:p>
    <w:p w:rsidR="009D2A9A" w:rsidRPr="00A93256" w:rsidRDefault="00A93256">
      <w:pPr>
        <w:pStyle w:val="TexteNormal"/>
        <w:rPr>
          <w:lang w:val="fr-FR"/>
        </w:rPr>
      </w:pPr>
      <w:r w:rsidRPr="00A93256">
        <w:rPr>
          <w:lang w:val="fr-FR"/>
        </w:rPr>
        <w:t>Les déclarations similaires des sous-traitants énumérés plus haut sont annexées au présent acte d'engagement.</w:t>
      </w:r>
    </w:p>
    <w:p w:rsidR="009D2A9A" w:rsidRPr="00A93256" w:rsidRDefault="009D2A9A">
      <w:pPr>
        <w:pStyle w:val="Normal0"/>
        <w:rPr>
          <w:lang w:val="fr-FR"/>
        </w:rPr>
      </w:pPr>
    </w:p>
    <w:p w:rsidR="009D2A9A" w:rsidRPr="00A93256" w:rsidRDefault="009D2A9A">
      <w:pPr>
        <w:pStyle w:val="Normal0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Fait en un seul original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A ........................................................  le ..........................................................</w:t>
      </w:r>
    </w:p>
    <w:p w:rsidR="009D2A9A" w:rsidRPr="00A93256" w:rsidRDefault="009D2A9A">
      <w:pPr>
        <w:pStyle w:val="Texte1"/>
        <w:rPr>
          <w:rFonts w:ascii="Arial" w:eastAsia="Arial" w:hAnsi="Arial"/>
          <w:color w:val="auto"/>
          <w:sz w:val="24"/>
          <w:shd w:val="clear" w:color="auto" w:fill="auto"/>
          <w:lang w:val="fr-FR"/>
        </w:rPr>
      </w:pPr>
    </w:p>
    <w:p w:rsidR="009D2A9A" w:rsidRPr="00A93256" w:rsidRDefault="009D2A9A">
      <w:pPr>
        <w:pStyle w:val="Normal0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                    Mention(s) manuscrite(s) "Lu et approuvé"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                    Signature(s) du (des) fournisseur(s)</w:t>
      </w:r>
    </w:p>
    <w:p w:rsidR="009D2A9A" w:rsidRPr="00A93256" w:rsidRDefault="00A93256">
      <w:pPr>
        <w:pStyle w:val="Normal0"/>
        <w:rPr>
          <w:lang w:val="fr-FR"/>
        </w:rPr>
      </w:pPr>
      <w:r w:rsidRPr="00A93256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A9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D2A9A" w:rsidRDefault="00A93256">
            <w:pPr>
              <w:pStyle w:val="Normal0"/>
            </w:pPr>
            <w:r w:rsidRPr="00A93256">
              <w:rPr>
                <w:b/>
                <w:lang w:val="fr-FR"/>
              </w:rPr>
              <w:lastRenderedPageBreak/>
              <w:t xml:space="preserve"> </w:t>
            </w:r>
            <w:r w:rsidRPr="00E0365B">
              <w:rPr>
                <w:rFonts w:ascii="Times New Roman" w:eastAsia="Times New Roman" w:hAnsi="Times New Roman"/>
                <w:b/>
                <w:lang w:val="fr-FR"/>
              </w:rPr>
              <w:t>F - REPONSE DE L'ADMINISTRATION</w:t>
            </w:r>
            <w:r>
              <w:rPr>
                <w:b/>
              </w:rPr>
              <w:t xml:space="preserve"> </w:t>
            </w:r>
          </w:p>
        </w:tc>
      </w:tr>
    </w:tbl>
    <w:p w:rsidR="009D2A9A" w:rsidRDefault="009D2A9A">
      <w:pPr>
        <w:pStyle w:val="Normal0"/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b/>
          <w:lang w:val="fr-FR"/>
        </w:rPr>
        <w:t>La présente offre est acceptée :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9D2A9A">
      <w:pPr>
        <w:pStyle w:val="Texte1"/>
        <w:rPr>
          <w:lang w:val="fr-FR"/>
        </w:rPr>
      </w:pPr>
    </w:p>
    <w:p w:rsidR="009D2A9A" w:rsidRDefault="00A93256">
      <w:pPr>
        <w:pStyle w:val="Texte1"/>
      </w:pPr>
      <w:r>
        <w:t>Le pouvoir adjudicateur :</w:t>
      </w:r>
    </w:p>
    <w:p w:rsidR="009D2A9A" w:rsidRDefault="00A93256">
      <w:pPr>
        <w:pStyle w:val="Texte1"/>
      </w:pPr>
      <w:r>
        <w:t>.........................................................................................................................................................................</w:t>
      </w:r>
    </w:p>
    <w:p w:rsidR="009D2A9A" w:rsidRDefault="009D2A9A">
      <w:pPr>
        <w:pStyle w:val="Normal0"/>
      </w:pPr>
    </w:p>
    <w:p w:rsidR="00A93256" w:rsidRDefault="00A93256">
      <w:pPr>
        <w:pStyle w:val="Normal0"/>
      </w:pPr>
    </w:p>
    <w:p w:rsidR="00A93256" w:rsidRDefault="00A93256">
      <w:pPr>
        <w:pStyle w:val="Normal0"/>
      </w:pPr>
    </w:p>
    <w:p w:rsidR="00A93256" w:rsidRDefault="00A93256">
      <w:pPr>
        <w:pStyle w:val="Normal0"/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A9A" w:rsidRPr="0070778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D2A9A" w:rsidRPr="00A93256" w:rsidRDefault="00A93256">
            <w:pPr>
              <w:pStyle w:val="Normal0"/>
              <w:rPr>
                <w:lang w:val="fr-FR"/>
              </w:rPr>
            </w:pPr>
            <w:r w:rsidRPr="00A93256">
              <w:rPr>
                <w:b/>
                <w:lang w:val="fr-FR"/>
              </w:rPr>
              <w:t xml:space="preserve"> </w:t>
            </w:r>
            <w:r w:rsidRPr="00E0365B">
              <w:rPr>
                <w:rFonts w:ascii="Times New Roman" w:eastAsia="Times New Roman" w:hAnsi="Times New Roman"/>
                <w:b/>
                <w:lang w:val="fr-FR"/>
              </w:rPr>
              <w:t>G - CADRE POUR FORMULE DE NANTISSEMENT OU DE CESSION DE CREANCES (1)</w:t>
            </w:r>
            <w:r w:rsidRPr="00A93256">
              <w:rPr>
                <w:b/>
                <w:lang w:val="fr-FR"/>
              </w:rPr>
              <w:t xml:space="preserve"> </w:t>
            </w:r>
          </w:p>
        </w:tc>
      </w:tr>
    </w:tbl>
    <w:p w:rsidR="009D2A9A" w:rsidRPr="00A93256" w:rsidRDefault="009D2A9A">
      <w:pPr>
        <w:pStyle w:val="Normal0"/>
        <w:rPr>
          <w:lang w:val="fr-FR"/>
        </w:rPr>
      </w:pPr>
    </w:p>
    <w:p w:rsidR="009D2A9A" w:rsidRPr="00A93256" w:rsidRDefault="009D2A9A">
      <w:pPr>
        <w:pStyle w:val="Normal0"/>
        <w:rPr>
          <w:lang w:val="fr-FR"/>
        </w:rPr>
      </w:pPr>
    </w:p>
    <w:p w:rsidR="009D2A9A" w:rsidRPr="00A93256" w:rsidRDefault="00A93256">
      <w:pPr>
        <w:pStyle w:val="Normal0"/>
        <w:rPr>
          <w:rFonts w:ascii="Times New Roman" w:eastAsia="Times New Roman" w:hAnsi="Times New Roman"/>
          <w:color w:val="000000"/>
          <w:sz w:val="20"/>
          <w:shd w:val="clear" w:color="auto" w:fill="FFFFFF"/>
          <w:lang w:val="fr-FR"/>
        </w:rPr>
      </w:pPr>
      <w:r w:rsidRPr="00A93256">
        <w:rPr>
          <w:rFonts w:ascii="Times New Roman" w:eastAsia="Times New Roman" w:hAnsi="Times New Roman"/>
          <w:b/>
          <w:color w:val="000000"/>
          <w:sz w:val="20"/>
          <w:shd w:val="clear" w:color="auto" w:fill="FFFFFF"/>
          <w:lang w:val="fr-FR"/>
        </w:rPr>
        <w:t>Formule d'origine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Copie délivrée en unique exemplaire pour être remise à l'établissement de crédit en cas de cession ou de nantissement de créance de :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la totalité du marché (2)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la partie des prestations évaluées à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 ....................................................................................................................................... € (en lettres) que le titulaire n'envisage pas de confier à des sous-traitants bénéficiant du paiement direct.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la partie des prestations évaluées à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 ....................................................................................................................................... € (en lettres) et devant être exécutées par ........................................................... en qualité de : 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co- traitant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sous-traitant</w:t>
      </w:r>
    </w:p>
    <w:p w:rsidR="009D2A9A" w:rsidRDefault="009D2A9A">
      <w:pPr>
        <w:pStyle w:val="Texte1"/>
      </w:pPr>
    </w:p>
    <w:p w:rsidR="009D2A9A" w:rsidRDefault="00A93256">
      <w:pPr>
        <w:pStyle w:val="Texte1"/>
      </w:pPr>
      <w:r>
        <w:t>A ................................................................................. , le (3)  .......................................................................</w:t>
      </w:r>
    </w:p>
    <w:p w:rsidR="009D2A9A" w:rsidRDefault="009D2A9A">
      <w:pPr>
        <w:pStyle w:val="Texte1"/>
      </w:pPr>
    </w:p>
    <w:p w:rsidR="009D2A9A" w:rsidRDefault="00A9325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  <w:r>
        <w:t>Signature,</w:t>
      </w:r>
    </w:p>
    <w:p w:rsidR="009D2A9A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9D2A9A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9D2A9A" w:rsidRDefault="00A93256">
      <w:pPr>
        <w:pStyle w:val="Texte1"/>
      </w:pPr>
      <w:r>
        <w:rPr>
          <w:b/>
        </w:rPr>
        <w:t>Annotations ultérieures éventuelles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La part des prestations que le titulaire n'envisage pas de confier à des sous-traitants bénéficiant du paiement direct est ramenée à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......................................................................................................................................................... € (en lettres)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A ................................................................................. , le (3)  .............................................................................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A93256">
        <w:rPr>
          <w:lang w:val="fr-FR"/>
        </w:rPr>
        <w:t>Signature,</w:t>
      </w: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A9325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A93256">
        <w:rPr>
          <w:i/>
          <w:lang w:val="fr-FR"/>
        </w:rPr>
        <w:t>(1) A remplir par la collectivité en original sur une photocopie.</w:t>
      </w:r>
    </w:p>
    <w:p w:rsidR="009D2A9A" w:rsidRPr="00A93256" w:rsidRDefault="00A9325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A93256">
        <w:rPr>
          <w:i/>
          <w:lang w:val="fr-FR"/>
        </w:rPr>
        <w:t>(2) Rayer la mention inutile.</w:t>
      </w:r>
    </w:p>
    <w:p w:rsidR="009D2A9A" w:rsidRPr="00A93256" w:rsidRDefault="00A9325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A93256">
        <w:rPr>
          <w:i/>
          <w:lang w:val="fr-FR"/>
        </w:rPr>
        <w:t>(3) Date et signature originales.</w:t>
      </w:r>
    </w:p>
    <w:p w:rsidR="009D2A9A" w:rsidRPr="00A93256" w:rsidRDefault="00A93256">
      <w:pPr>
        <w:pStyle w:val="Normal0"/>
        <w:rPr>
          <w:lang w:val="fr-FR"/>
        </w:rPr>
      </w:pPr>
      <w:r w:rsidRPr="00A93256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9D2A9A" w:rsidRPr="0070778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D2A9A" w:rsidRPr="00A93256" w:rsidRDefault="00A93256">
            <w:pPr>
              <w:pStyle w:val="Normal0"/>
              <w:rPr>
                <w:lang w:val="fr-FR"/>
              </w:rPr>
            </w:pPr>
            <w:r w:rsidRPr="00A93256">
              <w:rPr>
                <w:b/>
                <w:lang w:val="fr-FR"/>
              </w:rPr>
              <w:lastRenderedPageBreak/>
              <w:t xml:space="preserve"> </w:t>
            </w:r>
            <w:r w:rsidRPr="00E0365B">
              <w:rPr>
                <w:rFonts w:ascii="Times New Roman" w:eastAsia="Times New Roman" w:hAnsi="Times New Roman"/>
                <w:b/>
                <w:lang w:val="fr-FR"/>
              </w:rPr>
              <w:t>H - NOTIFICATION DU MARCHE AU TITULAIRE</w:t>
            </w:r>
            <w:r w:rsidRPr="00A93256">
              <w:rPr>
                <w:b/>
                <w:lang w:val="fr-FR"/>
              </w:rPr>
              <w:t xml:space="preserve"> </w:t>
            </w:r>
          </w:p>
        </w:tc>
      </w:tr>
    </w:tbl>
    <w:p w:rsidR="009D2A9A" w:rsidRPr="00A93256" w:rsidRDefault="009D2A9A">
      <w:pPr>
        <w:pStyle w:val="Normal0"/>
        <w:rPr>
          <w:lang w:val="fr-FR"/>
        </w:rPr>
      </w:pPr>
    </w:p>
    <w:p w:rsidR="009D2A9A" w:rsidRPr="00A93256" w:rsidRDefault="009D2A9A">
      <w:pPr>
        <w:pStyle w:val="Normal0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La notification transforme le projet de marché en marché et le candidat en titulaire.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Elle consiste en la remise d'une copie du marché au titulaire.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 xml:space="preserve">Cette remise peut être opérée par lettre recommandée avec accusé de réception. Dans ce cas, coller dans ce cadre l'avis de réception postal, daté et signé par le titulaire. </w:t>
      </w: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En cas de remise contre récépissé, le titulaire signera la formule ci-dessous.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A93256">
        <w:rPr>
          <w:lang w:val="fr-FR"/>
        </w:rPr>
        <w:t>(reçu à titre de notification une copie du présent marché)</w:t>
      </w: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A93256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A93256">
        <w:rPr>
          <w:lang w:val="fr-FR"/>
        </w:rPr>
        <w:t>A ................................................................................... le ........................................................................</w:t>
      </w: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9D2A9A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9D2A9A" w:rsidRPr="00A93256" w:rsidRDefault="00A93256">
      <w:pPr>
        <w:pStyle w:val="TitreDocument"/>
        <w:rPr>
          <w:lang w:val="fr-FR"/>
        </w:rPr>
      </w:pPr>
      <w:r w:rsidRPr="00A93256">
        <w:rPr>
          <w:lang w:val="fr-FR"/>
        </w:rPr>
        <w:br w:type="page"/>
      </w:r>
      <w:r w:rsidRPr="00A93256">
        <w:rPr>
          <w:lang w:val="fr-FR"/>
        </w:rPr>
        <w:lastRenderedPageBreak/>
        <w:t>ANNEXE A L'ACTE  D'ENGAGEMENT EN CAS DE SOUS-TRAITANCE(1)</w:t>
      </w:r>
    </w:p>
    <w:p w:rsidR="009D2A9A" w:rsidRPr="00A93256" w:rsidRDefault="00A93256">
      <w:pPr>
        <w:pStyle w:val="TitreChapitre"/>
        <w:rPr>
          <w:lang w:val="fr-FR"/>
        </w:rPr>
      </w:pPr>
      <w:r w:rsidRPr="00A93256">
        <w:rPr>
          <w:lang w:val="fr-FR"/>
        </w:rPr>
        <w:t>Demande d'acceptation d'un sous-traitant et d'agrément des conditions de paiement du contrat de sous-traitance(2)</w:t>
      </w:r>
    </w:p>
    <w:p w:rsidR="009D2A9A" w:rsidRPr="00A93256" w:rsidRDefault="00A93256">
      <w:pPr>
        <w:pStyle w:val="Texte1"/>
        <w:jc w:val="center"/>
        <w:rPr>
          <w:lang w:val="fr-FR"/>
        </w:rPr>
      </w:pPr>
      <w:r w:rsidRPr="00A93256">
        <w:rPr>
          <w:b/>
          <w:sz w:val="24"/>
          <w:lang w:val="fr-FR"/>
        </w:rPr>
        <w:t>ANNEXE N° ..............</w:t>
      </w:r>
    </w:p>
    <w:p w:rsidR="009D2A9A" w:rsidRPr="00A93256" w:rsidRDefault="009D2A9A">
      <w:pPr>
        <w:pStyle w:val="Texte1"/>
        <w:jc w:val="center"/>
        <w:rPr>
          <w:lang w:val="fr-FR"/>
        </w:rPr>
      </w:pPr>
    </w:p>
    <w:p w:rsidR="009D2A9A" w:rsidRPr="00A93256" w:rsidRDefault="00A93256">
      <w:pPr>
        <w:pStyle w:val="Texte1"/>
        <w:jc w:val="left"/>
        <w:rPr>
          <w:lang w:val="fr-FR"/>
        </w:rPr>
      </w:pPr>
      <w:r w:rsidRPr="00A93256">
        <w:rPr>
          <w:b/>
          <w:lang w:val="fr-FR"/>
        </w:rPr>
        <w:t>MARCHE / ACCORD-CADRE :</w:t>
      </w:r>
      <w:r w:rsidRPr="00A93256">
        <w:rPr>
          <w:lang w:val="fr-FR"/>
        </w:rPr>
        <w:t xml:space="preserve"> ....................……………………………........................................................................................</w:t>
      </w: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titulaire : ..……………………………..................................................................................................</w:t>
      </w:r>
    </w:p>
    <w:p w:rsidR="009D2A9A" w:rsidRDefault="009D2A9A">
      <w:pPr>
        <w:pStyle w:val="Texte1"/>
        <w:jc w:val="left"/>
      </w:pP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objet : .................................................……………………………........................................................</w:t>
      </w:r>
    </w:p>
    <w:p w:rsidR="009D2A9A" w:rsidRDefault="009D2A9A">
      <w:pPr>
        <w:pStyle w:val="Texte1"/>
        <w:jc w:val="left"/>
      </w:pPr>
    </w:p>
    <w:p w:rsidR="009D2A9A" w:rsidRDefault="00A93256">
      <w:pPr>
        <w:pStyle w:val="Texte1"/>
        <w:jc w:val="left"/>
      </w:pPr>
      <w:r>
        <w:rPr>
          <w:b/>
        </w:rPr>
        <w:t>PRESTATIONS SOUS-TRAITEES</w:t>
      </w:r>
    </w:p>
    <w:p w:rsidR="009D2A9A" w:rsidRDefault="009D2A9A">
      <w:pPr>
        <w:pStyle w:val="Texte1"/>
        <w:jc w:val="left"/>
      </w:pP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nature : ..............................................……………………………........................................................</w:t>
      </w:r>
    </w:p>
    <w:p w:rsidR="009D2A9A" w:rsidRDefault="009D2A9A">
      <w:pPr>
        <w:pStyle w:val="Texte1"/>
        <w:jc w:val="left"/>
      </w:pP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A93256">
        <w:rPr>
          <w:lang w:val="fr-FR"/>
        </w:rPr>
        <w:t xml:space="preserve">montant T.V.A. comprise : .................................................................……………………………....... </w:t>
      </w:r>
      <w:r>
        <w:t>(€)</w:t>
      </w:r>
    </w:p>
    <w:p w:rsidR="009D2A9A" w:rsidRDefault="009D2A9A">
      <w:pPr>
        <w:pStyle w:val="Texte1"/>
        <w:jc w:val="left"/>
      </w:pPr>
    </w:p>
    <w:p w:rsidR="009D2A9A" w:rsidRDefault="00A93256">
      <w:pPr>
        <w:pStyle w:val="Texte1"/>
        <w:jc w:val="left"/>
      </w:pPr>
      <w:r>
        <w:rPr>
          <w:b/>
        </w:rPr>
        <w:t>SOUS-TRAITANT</w:t>
      </w:r>
    </w:p>
    <w:p w:rsidR="009D2A9A" w:rsidRDefault="009D2A9A">
      <w:pPr>
        <w:pStyle w:val="Texte1"/>
        <w:jc w:val="left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 xml:space="preserve">nom, raison ou dénomination sociale : </w:t>
      </w:r>
    </w:p>
    <w:p w:rsidR="009D2A9A" w:rsidRDefault="00A93256">
      <w:pPr>
        <w:pStyle w:val="Texte1"/>
        <w:jc w:val="left"/>
      </w:pPr>
      <w:r w:rsidRPr="00A93256">
        <w:rPr>
          <w:lang w:val="fr-FR"/>
        </w:rPr>
        <w:t xml:space="preserve">              </w:t>
      </w:r>
      <w:r>
        <w:t>..........................……………………………........................................................................................</w:t>
      </w:r>
    </w:p>
    <w:p w:rsidR="009D2A9A" w:rsidRDefault="009D2A9A">
      <w:pPr>
        <w:pStyle w:val="Texte1"/>
        <w:jc w:val="left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 xml:space="preserve">entreprise individuelle ou forme juridique de la société : </w:t>
      </w:r>
    </w:p>
    <w:p w:rsidR="009D2A9A" w:rsidRDefault="00A93256">
      <w:pPr>
        <w:pStyle w:val="Texte1"/>
        <w:jc w:val="left"/>
      </w:pPr>
      <w:r w:rsidRPr="00A93256">
        <w:rPr>
          <w:lang w:val="fr-FR"/>
        </w:rPr>
        <w:t xml:space="preserve">              </w:t>
      </w:r>
      <w:r>
        <w:t>............................……………………………......................................................................................</w:t>
      </w:r>
    </w:p>
    <w:p w:rsidR="009D2A9A" w:rsidRDefault="009D2A9A">
      <w:pPr>
        <w:pStyle w:val="Texte1"/>
        <w:jc w:val="left"/>
      </w:pP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numéro d'identité d'établissement (SIRET) :</w:t>
      </w:r>
    </w:p>
    <w:p w:rsidR="009D2A9A" w:rsidRDefault="00A93256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</w:pPr>
      <w:r>
        <w:t xml:space="preserve">             ……………………………....................................................................................................................</w:t>
      </w:r>
    </w:p>
    <w:p w:rsidR="009D2A9A" w:rsidRDefault="009D2A9A">
      <w:pPr>
        <w:pStyle w:val="Texte1"/>
        <w:jc w:val="left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numéro d'inscription au registre du commerce et des sociétés ou au répertoire des métiers</w:t>
      </w:r>
    </w:p>
    <w:p w:rsidR="009D2A9A" w:rsidRDefault="00A93256">
      <w:pPr>
        <w:pStyle w:val="Texte1"/>
        <w:jc w:val="left"/>
      </w:pPr>
      <w:r w:rsidRPr="00A93256">
        <w:rPr>
          <w:lang w:val="fr-FR"/>
        </w:rPr>
        <w:t xml:space="preserve">            </w:t>
      </w:r>
      <w:r>
        <w:t>..……………………………....................................................................................................................</w:t>
      </w:r>
    </w:p>
    <w:p w:rsidR="009D2A9A" w:rsidRDefault="009D2A9A">
      <w:pPr>
        <w:pStyle w:val="Texte1"/>
        <w:jc w:val="left"/>
      </w:pP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</w:p>
    <w:p w:rsidR="009D2A9A" w:rsidRDefault="00A93256">
      <w:pPr>
        <w:pStyle w:val="Texte1"/>
        <w:jc w:val="left"/>
      </w:pPr>
      <w:r>
        <w:t xml:space="preserve">            .........................................................................…………………………….............................................</w:t>
      </w:r>
    </w:p>
    <w:p w:rsidR="009D2A9A" w:rsidRDefault="00A93256">
      <w:pPr>
        <w:pStyle w:val="Texte1"/>
        <w:jc w:val="left"/>
      </w:pPr>
      <w:r>
        <w:t xml:space="preserve">            ....................................................................................................................……………………………..</w:t>
      </w:r>
    </w:p>
    <w:p w:rsidR="009D2A9A" w:rsidRDefault="009D2A9A">
      <w:pPr>
        <w:pStyle w:val="Texte1"/>
        <w:jc w:val="left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 xml:space="preserve">compte à créditer (établissement de crédit, agence ou centre, numéro de compte) : </w:t>
      </w:r>
    </w:p>
    <w:p w:rsidR="009D2A9A" w:rsidRPr="00A93256" w:rsidRDefault="00A93256">
      <w:pPr>
        <w:pStyle w:val="Texte1"/>
        <w:jc w:val="left"/>
        <w:rPr>
          <w:lang w:val="fr-FR"/>
        </w:rPr>
      </w:pPr>
      <w:r w:rsidRPr="00A93256">
        <w:rPr>
          <w:lang w:val="fr-FR"/>
        </w:rPr>
        <w:t xml:space="preserve">              ………………………….......................................................................................................................</w:t>
      </w:r>
    </w:p>
    <w:p w:rsidR="009D2A9A" w:rsidRPr="00A93256" w:rsidRDefault="00A93256">
      <w:pPr>
        <w:pStyle w:val="Texte1"/>
        <w:jc w:val="left"/>
        <w:rPr>
          <w:lang w:val="fr-FR"/>
        </w:rPr>
      </w:pPr>
      <w:r w:rsidRPr="00A93256">
        <w:rPr>
          <w:lang w:val="fr-FR"/>
        </w:rPr>
        <w:lastRenderedPageBreak/>
        <w:t xml:space="preserve">             ...........................................………………………….............................................................................</w:t>
      </w: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A93256">
      <w:pPr>
        <w:pStyle w:val="Texte1"/>
        <w:jc w:val="left"/>
        <w:rPr>
          <w:lang w:val="fr-FR"/>
        </w:rPr>
      </w:pPr>
      <w:r w:rsidRPr="00A93256">
        <w:rPr>
          <w:b/>
          <w:lang w:val="fr-FR"/>
        </w:rPr>
        <w:t>CONDITIONS DE PAIEMENT DU CONTRAT DE SOUS-TRAITANCE</w:t>
      </w: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 xml:space="preserve">modalités de calcul et de versement des avances et acomptes : </w:t>
      </w:r>
    </w:p>
    <w:p w:rsidR="009D2A9A" w:rsidRDefault="00A93256">
      <w:pPr>
        <w:pStyle w:val="Texte1"/>
        <w:jc w:val="left"/>
      </w:pPr>
      <w:r w:rsidRPr="00A93256">
        <w:rPr>
          <w:lang w:val="fr-FR"/>
        </w:rPr>
        <w:t xml:space="preserve">             </w:t>
      </w:r>
      <w:r>
        <w:t>..............................................................................................…………………………...........................</w:t>
      </w:r>
    </w:p>
    <w:p w:rsidR="009D2A9A" w:rsidRDefault="00A93256">
      <w:pPr>
        <w:pStyle w:val="Texte1"/>
        <w:jc w:val="left"/>
      </w:pPr>
      <w:r>
        <w:t xml:space="preserve">             ........................................................................................................................………………………….</w:t>
      </w:r>
    </w:p>
    <w:p w:rsidR="009D2A9A" w:rsidRDefault="009D2A9A">
      <w:pPr>
        <w:pStyle w:val="Texte1"/>
        <w:jc w:val="left"/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date (ou mois) d'établissement des prix : ..........................................................………………………..</w:t>
      </w: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modalités de variation des prix : .......................................................................………………………..</w:t>
      </w: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 xml:space="preserve">stipulations relatives aux délais, pénalités, primes, réfactions et retenues diverses : </w:t>
      </w:r>
    </w:p>
    <w:p w:rsidR="009D2A9A" w:rsidRPr="00A93256" w:rsidRDefault="00A93256">
      <w:pPr>
        <w:pStyle w:val="Texte1"/>
        <w:jc w:val="left"/>
        <w:rPr>
          <w:lang w:val="fr-FR"/>
        </w:rPr>
      </w:pPr>
      <w:r w:rsidRPr="00A93256">
        <w:rPr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9D2A9A" w:rsidRPr="00A93256" w:rsidRDefault="00A93256">
      <w:pPr>
        <w:pStyle w:val="Texte1"/>
        <w:jc w:val="left"/>
        <w:rPr>
          <w:lang w:val="fr-FR"/>
        </w:rPr>
      </w:pPr>
      <w:r w:rsidRPr="00A93256">
        <w:rPr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9D2A9A" w:rsidRPr="00A93256" w:rsidRDefault="009D2A9A">
      <w:pPr>
        <w:pStyle w:val="Texte1"/>
        <w:jc w:val="left"/>
        <w:rPr>
          <w:b/>
          <w:lang w:val="fr-FR"/>
        </w:rPr>
      </w:pPr>
    </w:p>
    <w:p w:rsidR="009D2A9A" w:rsidRPr="00A93256" w:rsidRDefault="00A93256">
      <w:pPr>
        <w:pStyle w:val="Texte1"/>
        <w:jc w:val="left"/>
        <w:rPr>
          <w:lang w:val="fr-FR"/>
        </w:rPr>
      </w:pPr>
      <w:r w:rsidRPr="00A93256">
        <w:rPr>
          <w:b/>
          <w:lang w:val="fr-FR"/>
        </w:rPr>
        <w:t xml:space="preserve">PERSONNE HABILITEE A DONNER LES RENSEIGNEMENTS PREVUS A L'ART 109 DU  CMP : </w:t>
      </w:r>
    </w:p>
    <w:p w:rsidR="009D2A9A" w:rsidRPr="00A93256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A93256">
        <w:rPr>
          <w:lang w:val="fr-FR"/>
        </w:rPr>
        <w:t>Monsioeur le Maire Jean Luc SAVY</w:t>
      </w: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Default="00A93256">
      <w:pPr>
        <w:pStyle w:val="Texte1"/>
        <w:jc w:val="left"/>
      </w:pPr>
      <w:r>
        <w:rPr>
          <w:b/>
        </w:rPr>
        <w:t xml:space="preserve">COMPTABLE ASSIGNATAIRE DES PAIEMENTS : </w:t>
      </w:r>
    </w:p>
    <w:p w:rsidR="009D2A9A" w:rsidRDefault="00A93256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trésorerie de Cournonterral</w:t>
      </w:r>
    </w:p>
    <w:p w:rsidR="009D2A9A" w:rsidRDefault="009D2A9A">
      <w:pPr>
        <w:pStyle w:val="Texte1"/>
        <w:jc w:val="left"/>
      </w:pPr>
    </w:p>
    <w:p w:rsidR="009D2A9A" w:rsidRDefault="009D2A9A">
      <w:pPr>
        <w:pStyle w:val="Texte1"/>
        <w:jc w:val="left"/>
      </w:pPr>
    </w:p>
    <w:p w:rsidR="009D2A9A" w:rsidRDefault="009D2A9A">
      <w:pPr>
        <w:pStyle w:val="Texte1"/>
        <w:jc w:val="left"/>
      </w:pPr>
    </w:p>
    <w:p w:rsidR="009D2A9A" w:rsidRPr="00A93256" w:rsidRDefault="00A93256">
      <w:pPr>
        <w:pStyle w:val="Texte1"/>
        <w:jc w:val="left"/>
        <w:rPr>
          <w:lang w:val="fr-FR"/>
        </w:rPr>
      </w:pPr>
      <w:r w:rsidRPr="00A93256">
        <w:rPr>
          <w:lang w:val="fr-FR"/>
        </w:rPr>
        <w:t>Le pouvoir adjudicateur,                               L'entrepreneur,                                     Le mandataire,</w:t>
      </w: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9D2A9A">
      <w:pPr>
        <w:pStyle w:val="Texte1"/>
        <w:jc w:val="left"/>
        <w:rPr>
          <w:lang w:val="fr-FR"/>
        </w:rPr>
      </w:pPr>
    </w:p>
    <w:p w:rsidR="009D2A9A" w:rsidRPr="00A93256" w:rsidRDefault="00A9325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A93256">
        <w:rPr>
          <w:lang w:val="fr-FR"/>
        </w:rPr>
        <w:t>(1)  Cette annexe au cadre A.E. - type constitue un modèle à utiliser, pour l'établissement de leurs propositions, par les candidats en vue de désigner dans le marché / accord-cadre, les sous-traitants qui seront payés directement. Lorsque le candidat ayant conclu le contrat de sous-traitance sera un cotraitant, sa signature sur l'annexe de l'A.E. devra être suivie par celle du mandataire.</w:t>
      </w:r>
    </w:p>
    <w:p w:rsidR="009D2A9A" w:rsidRPr="00A93256" w:rsidRDefault="00A93256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A93256">
        <w:rPr>
          <w:lang w:val="fr-FR"/>
        </w:rPr>
        <w:t>(2)  Pièce jointe à compléter.</w:t>
      </w:r>
    </w:p>
    <w:p w:rsidR="009D2A9A" w:rsidRPr="00A93256" w:rsidRDefault="00A93256" w:rsidP="00E0365B">
      <w:pPr>
        <w:pStyle w:val="TitreDocument"/>
        <w:rPr>
          <w:lang w:val="fr-FR"/>
        </w:rPr>
      </w:pPr>
      <w:r w:rsidRPr="00A93256">
        <w:rPr>
          <w:lang w:val="fr-FR"/>
        </w:rPr>
        <w:br w:type="page"/>
      </w:r>
      <w:r w:rsidRPr="00A93256">
        <w:rPr>
          <w:lang w:val="fr-FR"/>
        </w:rPr>
        <w:lastRenderedPageBreak/>
        <w:t>DECLARATION SUR L'HONNEUR DU SOUS-TRAITANT</w:t>
      </w:r>
      <w:bookmarkStart w:id="0" w:name="_GoBack"/>
      <w:bookmarkEnd w:id="0"/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Le signataire  affirme qu'il ne tombe pas (ou que la Société pour laquelle il intervient ne tombe pas) 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Il atteste sur l'honneur qu'il n'a pas fait l'objet au cours des cinq dernières années d'une condamnation inscrite au bulletin n° 2 du casier judiciaire pour les infractions visées aux articles L. 8221-1, L. 8231-1, L. 8241-1 et L. 8251-1 du Code du travail.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Il atteste être en règle au regard des articles L. 5212-2, L. 5212-5 et L. 5212-9 du code du travail concernant l’emploi des travailleurs handicapés.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Pr="00A93256" w:rsidRDefault="00A93256">
      <w:pPr>
        <w:pStyle w:val="Texte1"/>
        <w:rPr>
          <w:lang w:val="fr-FR"/>
        </w:rPr>
      </w:pPr>
      <w:r w:rsidRPr="00A93256">
        <w:rPr>
          <w:lang w:val="fr-FR"/>
        </w:rPr>
        <w:t>Il atteste sur l'honneur qu'il n'a pas l'intention de faire appel pour l'exécution des prestations à des salariés de nationalité étrangère.</w:t>
      </w:r>
      <w:r w:rsidRPr="00A93256">
        <w:rPr>
          <w:sz w:val="16"/>
          <w:lang w:val="fr-FR"/>
        </w:rPr>
        <w:t xml:space="preserve"> </w:t>
      </w:r>
      <w:r w:rsidRPr="00A93256">
        <w:rPr>
          <w:b/>
          <w:sz w:val="16"/>
          <w:lang w:val="fr-FR"/>
        </w:rPr>
        <w:t>(1)</w:t>
      </w:r>
    </w:p>
    <w:p w:rsidR="009D2A9A" w:rsidRPr="00A93256" w:rsidRDefault="009D2A9A">
      <w:pPr>
        <w:pStyle w:val="Texte1"/>
        <w:rPr>
          <w:lang w:val="fr-FR"/>
        </w:rPr>
      </w:pPr>
    </w:p>
    <w:p w:rsidR="009D2A9A" w:rsidRDefault="00A93256">
      <w:pPr>
        <w:pStyle w:val="Texte1"/>
      </w:pPr>
      <w:r w:rsidRPr="00A93256">
        <w:rPr>
          <w:lang w:val="fr-FR"/>
        </w:rPr>
        <w:t xml:space="preserve">Il atteste sur l'honneur qu'il a l'intention de faire appel pour l'exécution des prestations à des salariés de nationalité étrangère et certifie que ces salariés sont ou seront autorisés à exercer une activité professionnelle en France. </w:t>
      </w:r>
      <w:r>
        <w:rPr>
          <w:b/>
          <w:sz w:val="16"/>
        </w:rPr>
        <w:t>(1)</w:t>
      </w:r>
    </w:p>
    <w:p w:rsidR="009D2A9A" w:rsidRDefault="009D2A9A">
      <w:pPr>
        <w:pStyle w:val="Texte1"/>
      </w:pPr>
    </w:p>
    <w:p w:rsidR="009D2A9A" w:rsidRDefault="009D2A9A">
      <w:pPr>
        <w:pStyle w:val="Texte1"/>
      </w:pPr>
    </w:p>
    <w:p w:rsidR="009D2A9A" w:rsidRDefault="009D2A9A">
      <w:pPr>
        <w:pStyle w:val="Texte1"/>
      </w:pPr>
    </w:p>
    <w:p w:rsidR="009D2A9A" w:rsidRDefault="009D2A9A">
      <w:pPr>
        <w:pStyle w:val="Texte1"/>
      </w:pPr>
    </w:p>
    <w:p w:rsidR="009D2A9A" w:rsidRDefault="00A93256">
      <w:pPr>
        <w:pStyle w:val="Texte1"/>
      </w:pPr>
      <w:r>
        <w:t>Fait à …………………………………………… , le …………………………………………………………..</w:t>
      </w:r>
    </w:p>
    <w:p w:rsidR="009D2A9A" w:rsidRDefault="009D2A9A">
      <w:pPr>
        <w:pStyle w:val="Texte1"/>
      </w:pPr>
    </w:p>
    <w:p w:rsidR="009D2A9A" w:rsidRDefault="009D2A9A">
      <w:pPr>
        <w:pStyle w:val="Texte1"/>
      </w:pPr>
    </w:p>
    <w:p w:rsidR="009D2A9A" w:rsidRDefault="009D2A9A">
      <w:pPr>
        <w:pStyle w:val="Texte1"/>
      </w:pPr>
    </w:p>
    <w:p w:rsidR="009D2A9A" w:rsidRDefault="009D2A9A">
      <w:pPr>
        <w:pStyle w:val="Texte1"/>
      </w:pPr>
    </w:p>
    <w:p w:rsidR="009D2A9A" w:rsidRDefault="00A93256">
      <w:pPr>
        <w:pStyle w:val="Texte1"/>
      </w:pPr>
      <w:r>
        <w:t>Le signataire</w:t>
      </w:r>
    </w:p>
    <w:p w:rsidR="009D2A9A" w:rsidRDefault="009D2A9A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9D2A9A" w:rsidRDefault="009D2A9A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9D2A9A" w:rsidRDefault="009D2A9A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9D2A9A" w:rsidRDefault="009D2A9A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9D2A9A" w:rsidRDefault="009D2A9A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9D2A9A" w:rsidRDefault="009D2A9A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9D2A9A" w:rsidRDefault="00A93256">
      <w:pPr>
        <w:pStyle w:val="Note"/>
      </w:pPr>
      <w:r>
        <w:rPr>
          <w:b/>
        </w:rPr>
        <w:t>(1)</w:t>
      </w:r>
      <w:r>
        <w:t xml:space="preserve">  Rayer la mention inutile.</w:t>
      </w:r>
    </w:p>
    <w:p w:rsidR="009D2A9A" w:rsidRDefault="009D2A9A">
      <w:pPr>
        <w:pStyle w:val="Normal0"/>
      </w:pPr>
    </w:p>
    <w:sectPr w:rsidR="009D2A9A" w:rsidSect="00707787">
      <w:headerReference w:type="first" r:id="rId8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A9A" w:rsidRDefault="00A93256">
      <w:r>
        <w:separator/>
      </w:r>
    </w:p>
  </w:endnote>
  <w:endnote w:type="continuationSeparator" w:id="0">
    <w:p w:rsidR="009D2A9A" w:rsidRDefault="00A93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A9A" w:rsidRDefault="00A93256">
      <w:r>
        <w:separator/>
      </w:r>
    </w:p>
  </w:footnote>
  <w:footnote w:type="continuationSeparator" w:id="0">
    <w:p w:rsidR="009D2A9A" w:rsidRDefault="00A93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9A" w:rsidRDefault="00707787">
    <w:pPr>
      <w:pStyle w:val="Normal0"/>
      <w:rPr>
        <w:rFonts w:ascii="Times New Roman" w:eastAsia="Times New Roman" w:hAnsi="Times New Roman"/>
      </w:rPr>
    </w:pPr>
    <w:r w:rsidRPr="00FF4514">
      <w:drawing>
        <wp:inline distT="0" distB="0" distL="0" distR="0" wp14:anchorId="43F77437" wp14:editId="07323A53">
          <wp:extent cx="1552575" cy="707390"/>
          <wp:effectExtent l="0" t="0" r="9525" b="0"/>
          <wp:docPr id="1" name="Image 1" descr="logo lou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ou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56"/>
    <w:rsid w:val="006975A5"/>
    <w:rsid w:val="00707787"/>
    <w:rsid w:val="009D2A9A"/>
    <w:rsid w:val="00A93256"/>
    <w:rsid w:val="00E0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En-tte">
    <w:name w:val="header"/>
    <w:basedOn w:val="Normal"/>
    <w:link w:val="En-tteCar"/>
    <w:uiPriority w:val="99"/>
    <w:unhideWhenUsed/>
    <w:rsid w:val="007077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7787"/>
    <w:rPr>
      <w:rFonts w:ascii="Times New Roman" w:eastAsia="Times New Roman" w:hAnsi="Times New Roman"/>
      <w:noProof/>
      <w:sz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7077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7787"/>
    <w:rPr>
      <w:rFonts w:ascii="Times New Roman" w:eastAsia="Times New Roman" w:hAnsi="Times New Roman"/>
      <w:noProof/>
      <w:sz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778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7787"/>
    <w:rPr>
      <w:rFonts w:ascii="Tahoma" w:eastAsia="Times New Roman" w:hAnsi="Tahoma" w:cs="Tahoma"/>
      <w:noProof/>
      <w:sz w:val="16"/>
      <w:szCs w:val="16"/>
      <w:lang w:val="en-US" w:eastAsia="en-US"/>
    </w:rPr>
  </w:style>
  <w:style w:type="table" w:styleId="Grilledutableau">
    <w:name w:val="Table Grid"/>
    <w:basedOn w:val="TableauNormal"/>
    <w:uiPriority w:val="59"/>
    <w:rsid w:val="0070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En-tte">
    <w:name w:val="header"/>
    <w:basedOn w:val="Normal"/>
    <w:link w:val="En-tteCar"/>
    <w:uiPriority w:val="99"/>
    <w:unhideWhenUsed/>
    <w:rsid w:val="007077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7787"/>
    <w:rPr>
      <w:rFonts w:ascii="Times New Roman" w:eastAsia="Times New Roman" w:hAnsi="Times New Roman"/>
      <w:noProof/>
      <w:sz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7077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7787"/>
    <w:rPr>
      <w:rFonts w:ascii="Times New Roman" w:eastAsia="Times New Roman" w:hAnsi="Times New Roman"/>
      <w:noProof/>
      <w:sz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778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7787"/>
    <w:rPr>
      <w:rFonts w:ascii="Tahoma" w:eastAsia="Times New Roman" w:hAnsi="Tahoma" w:cs="Tahoma"/>
      <w:noProof/>
      <w:sz w:val="16"/>
      <w:szCs w:val="16"/>
      <w:lang w:val="en-US" w:eastAsia="en-US"/>
    </w:rPr>
  </w:style>
  <w:style w:type="table" w:styleId="Grilledutableau">
    <w:name w:val="Table Grid"/>
    <w:basedOn w:val="TableauNormal"/>
    <w:uiPriority w:val="59"/>
    <w:rsid w:val="0070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2427</Words>
  <Characters>27332</Characters>
  <Application>Microsoft Office Word</Application>
  <DocSecurity>0</DocSecurity>
  <Lines>227</Lines>
  <Paragraphs>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29700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Souhila BOUSSAHRA</cp:lastModifiedBy>
  <cp:revision>3</cp:revision>
  <dcterms:created xsi:type="dcterms:W3CDTF">2015-05-12T13:00:00Z</dcterms:created>
  <dcterms:modified xsi:type="dcterms:W3CDTF">2015-05-12T13:15:00Z</dcterms:modified>
</cp:coreProperties>
</file>