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163405">
      <w:pPr>
        <w:pStyle w:val="TitreDocument"/>
      </w:pPr>
      <w:r>
        <w:t>Marché Public de Services</w:t>
      </w: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014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9014" w:type="dxa"/>
            <w:tcBorders>
              <w:top w:val="nil"/>
              <w:bottom w:val="nil"/>
            </w:tcBorders>
            <w:shd w:val="clear" w:color="auto" w:fill="FFFF99"/>
          </w:tcPr>
          <w:p w:rsidR="00000000" w:rsidRDefault="00163405">
            <w:pPr>
              <w:pStyle w:val="TitreDocument"/>
              <w:rPr>
                <w:shd w:val="clear" w:color="auto" w:fill="FFFF80"/>
              </w:rPr>
            </w:pPr>
            <w:r>
              <w:rPr>
                <w:shd w:val="clear" w:color="auto" w:fill="FFFF80"/>
              </w:rPr>
              <w:t xml:space="preserve">ACTE D'ENGAGEMENT </w:t>
            </w:r>
          </w:p>
          <w:p w:rsidR="00000000" w:rsidRDefault="00163405">
            <w:pPr>
              <w:pStyle w:val="TitreNormal"/>
              <w:jc w:val="center"/>
              <w:rPr>
                <w:b/>
                <w:shd w:val="clear" w:color="auto" w:fill="FFFF80"/>
              </w:rPr>
            </w:pPr>
            <w:r>
              <w:rPr>
                <w:b/>
                <w:shd w:val="clear" w:color="auto" w:fill="FFFF80"/>
              </w:rPr>
              <w:t xml:space="preserve">(A.E) </w:t>
            </w:r>
          </w:p>
          <w:p w:rsidR="00000000" w:rsidRDefault="00163405">
            <w:pPr>
              <w:pStyle w:val="TitreNormal"/>
              <w:jc w:val="center"/>
            </w:pPr>
          </w:p>
        </w:tc>
      </w:tr>
    </w:tbl>
    <w:p w:rsidR="00000000" w:rsidRDefault="00163405">
      <w:pPr>
        <w:pStyle w:val="Normal0"/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014"/>
      </w:tblGrid>
      <w:tr w:rsidR="00000000" w:rsidRPr="005D654C">
        <w:tblPrEx>
          <w:tblCellMar>
            <w:top w:w="0" w:type="dxa"/>
            <w:bottom w:w="0" w:type="dxa"/>
          </w:tblCellMar>
        </w:tblPrEx>
        <w:tc>
          <w:tcPr>
            <w:tcW w:w="9014" w:type="dxa"/>
            <w:tcBorders>
              <w:top w:val="nil"/>
              <w:bottom w:val="nil"/>
            </w:tcBorders>
            <w:shd w:val="clear" w:color="auto" w:fill="FFFF99"/>
          </w:tcPr>
          <w:p w:rsidR="00000000" w:rsidRPr="005D654C" w:rsidRDefault="00163405">
            <w:pPr>
              <w:pStyle w:val="Normal0"/>
              <w:rPr>
                <w:lang w:val="fr-FR"/>
              </w:rPr>
            </w:pPr>
            <w:r w:rsidRPr="005D654C">
              <w:rPr>
                <w:lang w:val="fr-FR"/>
              </w:rPr>
              <w:t xml:space="preserve"> </w:t>
            </w:r>
            <w:r w:rsidRPr="005D654C">
              <w:rPr>
                <w:b/>
                <w:lang w:val="fr-FR"/>
              </w:rPr>
              <w:t>A - IDENTIFICATION DE LA PERSONNE MORALE DE DROIT PUBLIC</w:t>
            </w:r>
          </w:p>
        </w:tc>
      </w:tr>
    </w:tbl>
    <w:p w:rsidR="00000000" w:rsidRPr="005D654C" w:rsidRDefault="00163405">
      <w:pPr>
        <w:pStyle w:val="Texte1"/>
        <w:rPr>
          <w:lang w:val="fr-FR"/>
        </w:rPr>
      </w:pPr>
    </w:p>
    <w:p w:rsidR="00000000" w:rsidRPr="005D654C" w:rsidRDefault="00163405">
      <w:pPr>
        <w:pStyle w:val="Texte1"/>
        <w:rPr>
          <w:lang w:val="fr-FR"/>
        </w:rPr>
      </w:pPr>
      <w:r w:rsidRPr="005D654C">
        <w:rPr>
          <w:lang w:val="fr-FR"/>
        </w:rPr>
        <w:t>Pouvoir adjudicateur</w:t>
      </w:r>
      <w:r w:rsidRPr="005D654C">
        <w:rPr>
          <w:b/>
          <w:lang w:val="fr-FR"/>
        </w:rPr>
        <w:t xml:space="preserve"> : </w:t>
      </w:r>
    </w:p>
    <w:p w:rsidR="00000000" w:rsidRPr="005D654C" w:rsidRDefault="00163405">
      <w:pPr>
        <w:pStyle w:val="Texte1"/>
        <w:rPr>
          <w:lang w:val="fr-FR"/>
        </w:rPr>
      </w:pPr>
      <w:r w:rsidRPr="005D654C">
        <w:rPr>
          <w:lang w:val="fr-FR"/>
        </w:rPr>
        <w:t xml:space="preserve">    </w:t>
      </w:r>
      <w:r w:rsidRPr="005D654C">
        <w:rPr>
          <w:lang w:val="fr-FR"/>
        </w:rPr>
        <w:t>VILLE DE JUVIGNAC</w:t>
      </w:r>
    </w:p>
    <w:p w:rsidR="00000000" w:rsidRPr="005D654C" w:rsidRDefault="00163405">
      <w:pPr>
        <w:pStyle w:val="Texte1"/>
        <w:rPr>
          <w:lang w:val="fr-FR"/>
        </w:rPr>
      </w:pPr>
      <w:r w:rsidRPr="005D654C">
        <w:rPr>
          <w:lang w:val="fr-FR"/>
        </w:rPr>
        <w:t xml:space="preserve">    </w:t>
      </w:r>
      <w:r w:rsidRPr="005D654C">
        <w:rPr>
          <w:lang w:val="fr-FR"/>
        </w:rPr>
        <w:t>997 allées de l'Europe</w:t>
      </w:r>
    </w:p>
    <w:p w:rsidR="00000000" w:rsidRPr="005D654C" w:rsidRDefault="00163405">
      <w:pPr>
        <w:pStyle w:val="Texte1"/>
        <w:rPr>
          <w:lang w:val="fr-FR"/>
        </w:rPr>
      </w:pPr>
      <w:r w:rsidRPr="005D654C">
        <w:rPr>
          <w:lang w:val="fr-FR"/>
        </w:rPr>
        <w:t xml:space="preserve">    </w:t>
      </w:r>
      <w:r w:rsidRPr="005D654C">
        <w:rPr>
          <w:lang w:val="fr-FR"/>
        </w:rPr>
        <w:t>34990</w:t>
      </w:r>
      <w:r w:rsidRPr="005D654C">
        <w:rPr>
          <w:lang w:val="fr-FR"/>
        </w:rPr>
        <w:t xml:space="preserve"> </w:t>
      </w:r>
      <w:r w:rsidRPr="005D654C">
        <w:rPr>
          <w:lang w:val="fr-FR"/>
        </w:rPr>
        <w:t>Juvignac</w:t>
      </w:r>
    </w:p>
    <w:p w:rsidR="00000000" w:rsidRPr="005D654C" w:rsidRDefault="00163405">
      <w:pPr>
        <w:pStyle w:val="Texte1"/>
        <w:rPr>
          <w:lang w:val="fr-FR"/>
        </w:rPr>
      </w:pPr>
    </w:p>
    <w:p w:rsidR="00000000" w:rsidRPr="005D654C" w:rsidRDefault="00163405">
      <w:pPr>
        <w:pStyle w:val="Texte1"/>
        <w:rPr>
          <w:lang w:val="fr-FR"/>
        </w:rPr>
      </w:pPr>
      <w:r w:rsidRPr="005D654C">
        <w:rPr>
          <w:b/>
          <w:lang w:val="fr-FR"/>
        </w:rPr>
        <w:t xml:space="preserve">Objet </w:t>
      </w:r>
      <w:r w:rsidRPr="005D654C">
        <w:rPr>
          <w:b/>
          <w:lang w:val="fr-FR"/>
        </w:rPr>
        <w:t>du marché</w:t>
      </w:r>
      <w:r w:rsidRPr="005D654C">
        <w:rPr>
          <w:b/>
          <w:lang w:val="fr-FR"/>
        </w:rPr>
        <w:t xml:space="preserve"> </w:t>
      </w:r>
      <w:r w:rsidRPr="005D654C">
        <w:rPr>
          <w:lang w:val="fr-FR"/>
        </w:rPr>
        <w:t xml:space="preserve">: </w:t>
      </w:r>
      <w:r w:rsidRPr="005D654C">
        <w:rPr>
          <w:lang w:val="fr-FR"/>
        </w:rPr>
        <w:t>Achat tickets serivce</w:t>
      </w:r>
      <w:r w:rsidRPr="005D654C">
        <w:rPr>
          <w:lang w:val="fr-FR"/>
        </w:rPr>
        <w:t>s ou Chèques d</w:t>
      </w:r>
      <w:r>
        <w:t></w:t>
      </w:r>
      <w:r w:rsidRPr="005D654C">
        <w:rPr>
          <w:lang w:val="fr-FR"/>
        </w:rPr>
        <w:t xml:space="preserve">Accompagnement Personnalisé </w:t>
      </w:r>
    </w:p>
    <w:p w:rsidR="00000000" w:rsidRPr="005D654C" w:rsidRDefault="00163405">
      <w:pPr>
        <w:pStyle w:val="Texte1"/>
        <w:rPr>
          <w:lang w:val="fr-FR"/>
        </w:rPr>
      </w:pPr>
      <w:r w:rsidRPr="005D654C">
        <w:rPr>
          <w:lang w:val="fr-FR"/>
        </w:rPr>
        <w:t xml:space="preserve"> </w:t>
      </w:r>
    </w:p>
    <w:p w:rsidR="00000000" w:rsidRPr="005D654C" w:rsidRDefault="00163405">
      <w:pPr>
        <w:pStyle w:val="Texte1"/>
        <w:rPr>
          <w:lang w:val="fr-FR"/>
        </w:rPr>
      </w:pPr>
    </w:p>
    <w:p w:rsidR="00000000" w:rsidRPr="005D654C" w:rsidRDefault="00163405">
      <w:pPr>
        <w:pStyle w:val="Texte1"/>
        <w:rPr>
          <w:lang w:val="fr-FR"/>
        </w:rPr>
      </w:pPr>
      <w:r w:rsidRPr="005D654C">
        <w:rPr>
          <w:b/>
          <w:lang w:val="fr-FR"/>
        </w:rPr>
        <w:t>Marché n°</w:t>
      </w:r>
      <w:r w:rsidR="005D654C">
        <w:rPr>
          <w:lang w:val="fr-FR"/>
        </w:rPr>
        <w:t xml:space="preserve"> : 15-01</w:t>
      </w:r>
    </w:p>
    <w:p w:rsidR="00000000" w:rsidRPr="005D654C" w:rsidRDefault="00163405">
      <w:pPr>
        <w:pStyle w:val="Texte1"/>
        <w:rPr>
          <w:lang w:val="fr-FR"/>
        </w:rPr>
      </w:pPr>
    </w:p>
    <w:p w:rsidR="00000000" w:rsidRPr="005D654C" w:rsidRDefault="00163405">
      <w:pPr>
        <w:pStyle w:val="Texte1"/>
        <w:rPr>
          <w:lang w:val="fr-FR"/>
        </w:rPr>
      </w:pPr>
      <w:r w:rsidRPr="005D654C">
        <w:rPr>
          <w:b/>
          <w:lang w:val="fr-FR"/>
        </w:rPr>
        <w:t xml:space="preserve">Personne signataire </w:t>
      </w:r>
      <w:r w:rsidRPr="005D654C">
        <w:rPr>
          <w:b/>
          <w:lang w:val="fr-FR"/>
        </w:rPr>
        <w:t>du marché</w:t>
      </w:r>
      <w:r w:rsidRPr="005D654C">
        <w:rPr>
          <w:b/>
          <w:lang w:val="fr-FR"/>
        </w:rPr>
        <w:t xml:space="preserve"> :</w:t>
      </w:r>
      <w:r w:rsidRPr="005D654C">
        <w:rPr>
          <w:lang w:val="fr-FR"/>
        </w:rPr>
        <w:t xml:space="preserve"> </w:t>
      </w:r>
      <w:r w:rsidR="005D654C">
        <w:rPr>
          <w:lang w:val="fr-FR"/>
        </w:rPr>
        <w:t xml:space="preserve">Monsieur Jean Luc </w:t>
      </w:r>
      <w:r w:rsidRPr="005D654C">
        <w:rPr>
          <w:lang w:val="fr-FR"/>
        </w:rPr>
        <w:t>SAVY</w:t>
      </w:r>
      <w:r w:rsidRPr="005D654C">
        <w:rPr>
          <w:lang w:val="fr-FR"/>
        </w:rPr>
        <w:t xml:space="preserve"> </w:t>
      </w:r>
      <w:r w:rsidR="005D654C">
        <w:rPr>
          <w:lang w:val="fr-FR"/>
        </w:rPr>
        <w:t>– Président du CCAS de la ville de Juvignac.</w:t>
      </w:r>
    </w:p>
    <w:p w:rsidR="00000000" w:rsidRPr="005D654C" w:rsidRDefault="00163405">
      <w:pPr>
        <w:pStyle w:val="Texte1"/>
        <w:rPr>
          <w:lang w:val="fr-FR"/>
        </w:rPr>
      </w:pPr>
    </w:p>
    <w:p w:rsidR="00000000" w:rsidRPr="005D654C" w:rsidRDefault="00163405">
      <w:pPr>
        <w:pStyle w:val="Texte1"/>
        <w:rPr>
          <w:lang w:val="fr-FR"/>
        </w:rPr>
      </w:pPr>
      <w:r w:rsidRPr="005D654C">
        <w:rPr>
          <w:b/>
          <w:lang w:val="fr-FR"/>
        </w:rPr>
        <w:t xml:space="preserve">Origine du pouvoir de signature de la personne signataire </w:t>
      </w:r>
      <w:r w:rsidRPr="005D654C">
        <w:rPr>
          <w:b/>
          <w:lang w:val="fr-FR"/>
        </w:rPr>
        <w:t>du marché</w:t>
      </w:r>
      <w:r w:rsidRPr="005D654C">
        <w:rPr>
          <w:b/>
          <w:lang w:val="fr-FR"/>
        </w:rPr>
        <w:t xml:space="preserve"> : </w:t>
      </w:r>
    </w:p>
    <w:p w:rsidR="00000000" w:rsidRPr="005D654C" w:rsidRDefault="00163405">
      <w:pPr>
        <w:pStyle w:val="Texte1"/>
        <w:rPr>
          <w:lang w:val="fr-FR"/>
        </w:rPr>
      </w:pPr>
      <w:r w:rsidRPr="005D654C">
        <w:rPr>
          <w:lang w:val="fr-FR"/>
        </w:rPr>
        <w:t>délégation de compétence reçue pa</w:t>
      </w:r>
      <w:r w:rsidRPr="005D654C">
        <w:rPr>
          <w:lang w:val="fr-FR"/>
        </w:rPr>
        <w:t>r délibération de l'o</w:t>
      </w:r>
      <w:r w:rsidR="005D654C">
        <w:rPr>
          <w:lang w:val="fr-FR"/>
        </w:rPr>
        <w:t xml:space="preserve">rgane délibérant en </w:t>
      </w:r>
      <w:r w:rsidR="005D654C">
        <w:rPr>
          <w:lang w:val="fr-FR"/>
        </w:rPr>
        <w:t>du 17 avril 2014.</w:t>
      </w:r>
    </w:p>
    <w:p w:rsidR="00000000" w:rsidRPr="005D654C" w:rsidRDefault="00163405">
      <w:pPr>
        <w:pStyle w:val="Texte1"/>
        <w:rPr>
          <w:lang w:val="fr-FR"/>
        </w:rPr>
      </w:pPr>
    </w:p>
    <w:p w:rsidR="00000000" w:rsidRPr="005D654C" w:rsidRDefault="00163405">
      <w:pPr>
        <w:pStyle w:val="Texte1"/>
        <w:rPr>
          <w:lang w:val="fr-FR"/>
        </w:rPr>
      </w:pPr>
      <w:r w:rsidRPr="005D654C">
        <w:rPr>
          <w:b/>
          <w:lang w:val="fr-FR"/>
        </w:rPr>
        <w:t>Personne habilitée à donner les renseignements prévus à l'article 109 du code des marchés publics :</w:t>
      </w:r>
    </w:p>
    <w:p w:rsidR="00000000" w:rsidRPr="005D654C" w:rsidRDefault="005D654C">
      <w:pPr>
        <w:pStyle w:val="Texte1"/>
        <w:rPr>
          <w:lang w:val="fr-FR"/>
        </w:rPr>
      </w:pPr>
      <w:r>
        <w:rPr>
          <w:lang w:val="fr-FR"/>
        </w:rPr>
        <w:t>m</w:t>
      </w:r>
      <w:bookmarkStart w:id="0" w:name="_GoBack"/>
      <w:bookmarkEnd w:id="0"/>
      <w:r w:rsidR="00163405" w:rsidRPr="005D654C">
        <w:rPr>
          <w:lang w:val="fr-FR"/>
        </w:rPr>
        <w:t>onsieur Le Maire</w:t>
      </w:r>
      <w:r w:rsidR="00163405" w:rsidRPr="005D654C">
        <w:rPr>
          <w:lang w:val="fr-FR"/>
        </w:rPr>
        <w:t xml:space="preserve"> </w:t>
      </w:r>
      <w:r>
        <w:rPr>
          <w:lang w:val="fr-FR"/>
        </w:rPr>
        <w:t>Jean Luc SAVY</w:t>
      </w:r>
    </w:p>
    <w:p w:rsidR="00000000" w:rsidRPr="005D654C" w:rsidRDefault="00163405">
      <w:pPr>
        <w:pStyle w:val="Texte1"/>
        <w:rPr>
          <w:color w:val="auto"/>
          <w:sz w:val="16"/>
          <w:shd w:val="clear" w:color="auto" w:fill="auto"/>
          <w:lang w:val="fr-FR"/>
        </w:rPr>
      </w:pPr>
    </w:p>
    <w:p w:rsidR="00000000" w:rsidRPr="005D654C" w:rsidRDefault="00163405">
      <w:pPr>
        <w:pStyle w:val="Texte1"/>
        <w:rPr>
          <w:lang w:val="fr-FR"/>
        </w:rPr>
      </w:pPr>
      <w:r w:rsidRPr="005D654C">
        <w:rPr>
          <w:b/>
          <w:lang w:val="fr-FR"/>
        </w:rPr>
        <w:t xml:space="preserve">Références du comptable assignataire de </w:t>
      </w:r>
      <w:r w:rsidRPr="005D654C">
        <w:rPr>
          <w:b/>
          <w:lang w:val="fr-FR"/>
        </w:rPr>
        <w:t>la dépense :</w:t>
      </w:r>
    </w:p>
    <w:p w:rsidR="00000000" w:rsidRPr="005D654C" w:rsidRDefault="00163405">
      <w:pPr>
        <w:pStyle w:val="Texte1"/>
        <w:rPr>
          <w:lang w:val="fr-FR"/>
        </w:rPr>
      </w:pPr>
      <w:r w:rsidRPr="005D654C">
        <w:rPr>
          <w:lang w:val="fr-FR"/>
        </w:rPr>
        <w:t>trésorerie de Cournonterral</w:t>
      </w:r>
    </w:p>
    <w:p w:rsidR="00000000" w:rsidRPr="005D654C" w:rsidRDefault="00163405">
      <w:pPr>
        <w:pStyle w:val="Texte1"/>
        <w:rPr>
          <w:lang w:val="fr-FR"/>
        </w:rPr>
      </w:pPr>
    </w:p>
    <w:p w:rsidR="00000000" w:rsidRPr="005D654C" w:rsidRDefault="00163405">
      <w:pPr>
        <w:pStyle w:val="Texte1"/>
        <w:tabs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4110"/>
        </w:tabs>
        <w:rPr>
          <w:lang w:val="fr-FR"/>
        </w:rPr>
      </w:pPr>
      <w:r w:rsidRPr="005D654C">
        <w:rPr>
          <w:b/>
          <w:lang w:val="fr-FR"/>
        </w:rPr>
        <w:t xml:space="preserve">Imputation budgétaire : </w:t>
      </w:r>
      <w:r w:rsidR="005D654C">
        <w:rPr>
          <w:b/>
          <w:lang w:val="fr-FR"/>
        </w:rPr>
        <w:t>BUDGET C.C.A.S.</w:t>
      </w:r>
    </w:p>
    <w:p w:rsidR="00000000" w:rsidRPr="005D654C" w:rsidRDefault="00163405">
      <w:pPr>
        <w:pStyle w:val="Texte1"/>
        <w:tabs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4110"/>
        </w:tabs>
        <w:rPr>
          <w:lang w:val="fr-FR"/>
        </w:rPr>
      </w:pPr>
    </w:p>
    <w:p w:rsidR="00000000" w:rsidRPr="005D654C" w:rsidRDefault="00163405">
      <w:pPr>
        <w:pStyle w:val="Texte1"/>
        <w:rPr>
          <w:b/>
          <w:lang w:val="fr-FR"/>
        </w:rPr>
      </w:pPr>
      <w:r w:rsidRPr="005D654C">
        <w:rPr>
          <w:b/>
          <w:lang w:val="fr-FR"/>
        </w:rPr>
        <w:t>Marchés</w:t>
      </w:r>
      <w:r w:rsidRPr="005D654C">
        <w:rPr>
          <w:b/>
          <w:lang w:val="fr-FR"/>
        </w:rPr>
        <w:t xml:space="preserve"> </w:t>
      </w:r>
      <w:r w:rsidRPr="005D654C">
        <w:rPr>
          <w:b/>
          <w:lang w:val="fr-FR"/>
        </w:rPr>
        <w:t xml:space="preserve"> passé par </w:t>
      </w:r>
      <w:r w:rsidRPr="005D654C">
        <w:rPr>
          <w:b/>
          <w:lang w:val="fr-FR"/>
        </w:rPr>
        <w:t>un pouvoir adjudicateur</w:t>
      </w:r>
      <w:r w:rsidRPr="005D654C">
        <w:rPr>
          <w:b/>
          <w:lang w:val="fr-FR"/>
        </w:rPr>
        <w:t xml:space="preserve"> après une consultation ouverte organisée selon une procédure adaptée propre </w:t>
      </w:r>
      <w:r w:rsidRPr="005D654C">
        <w:rPr>
          <w:b/>
          <w:lang w:val="fr-FR"/>
        </w:rPr>
        <w:t>au pouvoir adjudicateur</w:t>
      </w:r>
      <w:r w:rsidRPr="005D654C">
        <w:rPr>
          <w:b/>
          <w:lang w:val="fr-FR"/>
        </w:rPr>
        <w:t>, en application de l'</w:t>
      </w:r>
      <w:r w:rsidRPr="005D654C">
        <w:rPr>
          <w:b/>
          <w:lang w:val="fr-FR"/>
        </w:rPr>
        <w:t>article 28</w:t>
      </w:r>
      <w:r w:rsidRPr="005D654C">
        <w:rPr>
          <w:b/>
          <w:lang w:val="fr-FR"/>
        </w:rPr>
        <w:t xml:space="preserve"> du Code des M</w:t>
      </w:r>
      <w:r w:rsidRPr="005D654C">
        <w:rPr>
          <w:b/>
          <w:lang w:val="fr-FR"/>
        </w:rPr>
        <w:t>archés Publics</w:t>
      </w:r>
    </w:p>
    <w:p w:rsidR="00000000" w:rsidRPr="005D654C" w:rsidRDefault="00163405">
      <w:pPr>
        <w:pStyle w:val="TitreNormal"/>
        <w:rPr>
          <w:lang w:val="fr-FR"/>
        </w:rPr>
      </w:pPr>
      <w:r w:rsidRPr="005D654C">
        <w:rPr>
          <w:lang w:val="fr-FR"/>
        </w:rPr>
        <w:br w:type="page"/>
      </w: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212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000000" w:rsidRDefault="00163405">
            <w:pPr>
              <w:tabs>
                <w:tab w:val="left" w:pos="2160"/>
                <w:tab w:val="right" w:pos="9072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</w:tabs>
              <w:rPr>
                <w:b/>
              </w:rPr>
            </w:pPr>
            <w:r w:rsidRPr="005D654C">
              <w:rPr>
                <w:b/>
                <w:lang w:val="fr-FR"/>
              </w:rPr>
              <w:t xml:space="preserve"> </w:t>
            </w:r>
            <w:r>
              <w:rPr>
                <w:b/>
              </w:rPr>
              <w:t>B – CONTRACTANT</w:t>
            </w:r>
          </w:p>
        </w:tc>
      </w:tr>
    </w:tbl>
    <w:p w:rsidR="00000000" w:rsidRDefault="00163405">
      <w:pPr>
        <w:pStyle w:val="Texte1"/>
      </w:pPr>
    </w:p>
    <w:p w:rsidR="00000000" w:rsidRDefault="00163405">
      <w:pPr>
        <w:pStyle w:val="Texte1"/>
      </w:pPr>
      <w:r>
        <w:t>Je soussigné,</w:t>
      </w:r>
    </w:p>
    <w:p w:rsidR="00000000" w:rsidRDefault="00163405">
      <w:pPr>
        <w:pStyle w:val="Texte1"/>
      </w:pPr>
      <w:r>
        <w:t>............................................................................................................................................................................</w:t>
      </w:r>
    </w:p>
    <w:p w:rsidR="00000000" w:rsidRDefault="00163405">
      <w:pPr>
        <w:pStyle w:val="Texte1"/>
      </w:pPr>
      <w:r>
        <w:t>.................................</w:t>
      </w:r>
      <w:r>
        <w:t>...........................................................................................................................................</w:t>
      </w:r>
    </w:p>
    <w:p w:rsidR="00000000" w:rsidRDefault="00163405">
      <w:pPr>
        <w:pStyle w:val="Texte1"/>
      </w:pPr>
      <w:r>
        <w:t>....................................................................................................................</w:t>
      </w:r>
      <w:r>
        <w:t>........................................................</w:t>
      </w:r>
    </w:p>
    <w:p w:rsidR="00000000" w:rsidRDefault="00163405">
      <w:pPr>
        <w:pStyle w:val="Texte1"/>
      </w:pPr>
      <w:r>
        <w:t>............................................................................................................................................................................</w:t>
      </w:r>
    </w:p>
    <w:p w:rsidR="00000000" w:rsidRDefault="00163405">
      <w:pPr>
        <w:pStyle w:val="Texte1"/>
      </w:pPr>
      <w:r>
        <w:t>..........................</w:t>
      </w:r>
      <w:r>
        <w:t>..................................................................................................................................................</w:t>
      </w:r>
    </w:p>
    <w:p w:rsidR="00000000" w:rsidRDefault="00163405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 w:rsidRPr="005D654C">
        <w:rPr>
          <w:lang w:val="fr-FR"/>
        </w:rPr>
        <w:t xml:space="preserve">après avoir pris connaissance du cahier des clauses administratives particulières (C.C.A.P.)  </w:t>
      </w:r>
      <w:r>
        <w:t>et des document</w:t>
      </w:r>
      <w:r>
        <w:t>s qui y sont mentionnés ;</w:t>
      </w:r>
    </w:p>
    <w:p w:rsidR="00000000" w:rsidRDefault="00163405">
      <w:pPr>
        <w:pStyle w:val="Texte1"/>
      </w:pPr>
    </w:p>
    <w:p w:rsidR="00000000" w:rsidRPr="005D654C" w:rsidRDefault="00163405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1360"/>
        </w:tabs>
        <w:rPr>
          <w:lang w:val="fr-FR"/>
        </w:rPr>
      </w:pPr>
      <w:r w:rsidRPr="005D654C">
        <w:rPr>
          <w:b/>
          <w:lang w:val="fr-FR"/>
        </w:rPr>
        <w:t>M'ENGAGE</w:t>
      </w:r>
      <w:r w:rsidRPr="005D654C">
        <w:rPr>
          <w:lang w:val="fr-FR"/>
        </w:rPr>
        <w:t xml:space="preserve"> à produire, si mon offre est retenue et si je ne les ai pas déjà fournis à l'appui de mon offre, les pièces prévues aux articles L. 8222-1 et D. 8222-5 ou D. 8222-7 du code du travail et les certificats fiscaux et sociau</w:t>
      </w:r>
      <w:r w:rsidRPr="005D654C">
        <w:rPr>
          <w:lang w:val="fr-FR"/>
        </w:rPr>
        <w:t xml:space="preserve">x mentionnés à l'article 46 du Code des Marchés Publics dans un délai de </w:t>
      </w:r>
      <w:r w:rsidRPr="005D654C">
        <w:rPr>
          <w:lang w:val="fr-FR"/>
        </w:rPr>
        <w:t>5</w:t>
      </w:r>
      <w:r w:rsidRPr="005D654C">
        <w:rPr>
          <w:lang w:val="fr-FR"/>
        </w:rPr>
        <w:t xml:space="preserve"> jours francs à compter de la date de réception de la demande qui m'en sera faite par la personne signataire du marché.</w:t>
      </w:r>
    </w:p>
    <w:p w:rsidR="00000000" w:rsidRPr="005D654C" w:rsidRDefault="00163405">
      <w:pPr>
        <w:pStyle w:val="Texte1"/>
        <w:rPr>
          <w:lang w:val="fr-FR"/>
        </w:rPr>
      </w:pPr>
    </w:p>
    <w:p w:rsidR="00000000" w:rsidRPr="005D654C" w:rsidRDefault="00163405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5D654C">
        <w:rPr>
          <w:b/>
          <w:lang w:val="fr-FR"/>
        </w:rPr>
        <w:t>M'ENGAGE</w:t>
      </w:r>
      <w:r w:rsidRPr="005D654C">
        <w:rPr>
          <w:lang w:val="fr-FR"/>
        </w:rPr>
        <w:t xml:space="preserve"> sans réserve, conformément aux stipulations des docu</w:t>
      </w:r>
      <w:r w:rsidRPr="005D654C">
        <w:rPr>
          <w:lang w:val="fr-FR"/>
        </w:rPr>
        <w:t xml:space="preserve">ments visés ci-dessus, </w:t>
      </w:r>
      <w:r w:rsidRPr="005D654C">
        <w:rPr>
          <w:lang w:val="fr-FR"/>
        </w:rPr>
        <w:t>à exécuter les prestations</w:t>
      </w:r>
      <w:r w:rsidRPr="005D654C">
        <w:rPr>
          <w:lang w:val="fr-FR"/>
        </w:rPr>
        <w:t xml:space="preserve"> demandées dans les conditions ci-après définies.</w:t>
      </w:r>
    </w:p>
    <w:p w:rsidR="00000000" w:rsidRPr="005D654C" w:rsidRDefault="00163405">
      <w:pPr>
        <w:pStyle w:val="Texte1"/>
        <w:rPr>
          <w:lang w:val="fr-FR"/>
        </w:rPr>
      </w:pPr>
    </w:p>
    <w:p w:rsidR="00000000" w:rsidRPr="005D654C" w:rsidRDefault="00163405">
      <w:pPr>
        <w:pStyle w:val="Texte1"/>
        <w:rPr>
          <w:lang w:val="fr-FR"/>
        </w:rPr>
      </w:pPr>
      <w:r w:rsidRPr="005D654C">
        <w:rPr>
          <w:lang w:val="fr-FR"/>
        </w:rPr>
        <w:t xml:space="preserve">L'offre ainsi présentée ne me lie toutefois que si son acceptation m'est notifiée dans un délai de </w:t>
      </w:r>
      <w:r w:rsidRPr="005D654C">
        <w:rPr>
          <w:lang w:val="fr-FR"/>
        </w:rPr>
        <w:t>90</w:t>
      </w:r>
      <w:r w:rsidRPr="005D654C">
        <w:rPr>
          <w:lang w:val="fr-FR"/>
        </w:rPr>
        <w:t xml:space="preserve"> jours à compter de la date limite de remise des offres</w:t>
      </w:r>
      <w:r w:rsidRPr="005D654C">
        <w:rPr>
          <w:lang w:val="fr-FR"/>
        </w:rPr>
        <w:t xml:space="preserve"> fixée par le règlement de consultation.</w:t>
      </w:r>
    </w:p>
    <w:p w:rsidR="00000000" w:rsidRPr="005D654C" w:rsidRDefault="00163405">
      <w:pPr>
        <w:pStyle w:val="Texte1"/>
        <w:rPr>
          <w:lang w:val="fr-FR"/>
        </w:rPr>
      </w:pPr>
      <w:r w:rsidRPr="005D654C">
        <w:rPr>
          <w:lang w:val="fr-FR"/>
        </w:rPr>
        <w:br w:type="page"/>
      </w:r>
      <w:r w:rsidRPr="005D654C">
        <w:rPr>
          <w:lang w:val="fr-FR"/>
        </w:rPr>
        <w:lastRenderedPageBreak/>
        <w:tab/>
      </w:r>
      <w:r w:rsidRPr="005D654C">
        <w:rPr>
          <w:lang w:val="fr-FR"/>
        </w:rPr>
        <w:tab/>
        <w:t>(page à remplir par les groupements conjoints)</w:t>
      </w:r>
    </w:p>
    <w:p w:rsidR="00000000" w:rsidRPr="005D654C" w:rsidRDefault="00163405">
      <w:pPr>
        <w:pStyle w:val="Texte1"/>
        <w:rPr>
          <w:sz w:val="24"/>
          <w:lang w:val="fr-FR"/>
        </w:rPr>
      </w:pP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212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000000" w:rsidRDefault="00163405">
            <w:pPr>
              <w:tabs>
                <w:tab w:val="left" w:pos="2160"/>
                <w:tab w:val="right" w:pos="9072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</w:tabs>
              <w:rPr>
                <w:b/>
              </w:rPr>
            </w:pPr>
            <w:r w:rsidRPr="005D654C">
              <w:rPr>
                <w:b/>
                <w:lang w:val="fr-FR"/>
              </w:rPr>
              <w:t xml:space="preserve"> </w:t>
            </w:r>
            <w:r>
              <w:rPr>
                <w:b/>
              </w:rPr>
              <w:t>B - CONTRACTANTS</w:t>
            </w:r>
          </w:p>
        </w:tc>
      </w:tr>
    </w:tbl>
    <w:p w:rsidR="00000000" w:rsidRDefault="00163405">
      <w:pPr>
        <w:pStyle w:val="Normal0"/>
      </w:pPr>
    </w:p>
    <w:p w:rsidR="00000000" w:rsidRDefault="00163405">
      <w:pPr>
        <w:pStyle w:val="Texte1"/>
      </w:pPr>
      <w:r>
        <w:t>Nous soussignés,</w:t>
      </w:r>
    </w:p>
    <w:p w:rsidR="00000000" w:rsidRDefault="00163405">
      <w:pPr>
        <w:pStyle w:val="Texte1"/>
      </w:pPr>
      <w:r>
        <w:t>M .............................................................................................................................</w:t>
      </w:r>
      <w:r>
        <w:t>.........................................</w:t>
      </w:r>
    </w:p>
    <w:p w:rsidR="00000000" w:rsidRDefault="00163405">
      <w:pPr>
        <w:pStyle w:val="Texte1"/>
      </w:pPr>
      <w:r>
        <w:t>............................................................................................................................................................................</w:t>
      </w:r>
    </w:p>
    <w:p w:rsidR="00000000" w:rsidRDefault="00163405">
      <w:pPr>
        <w:pStyle w:val="Texte1"/>
      </w:pPr>
      <w:r>
        <w:t>.........................................</w:t>
      </w:r>
      <w:r>
        <w:t>...................................................................................................................................</w:t>
      </w:r>
    </w:p>
    <w:p w:rsidR="00000000" w:rsidRDefault="00163405">
      <w:pPr>
        <w:pStyle w:val="Texte1"/>
      </w:pPr>
      <w:r>
        <w:t>............................................................................................................................</w:t>
      </w:r>
      <w:r>
        <w:t>................................................</w:t>
      </w:r>
    </w:p>
    <w:p w:rsidR="00000000" w:rsidRDefault="00163405">
      <w:pPr>
        <w:pStyle w:val="Texte1"/>
      </w:pPr>
      <w:r>
        <w:t>............................................................................................................................................................................</w:t>
      </w:r>
    </w:p>
    <w:p w:rsidR="00000000" w:rsidRDefault="00163405">
      <w:pPr>
        <w:pStyle w:val="Texte1"/>
      </w:pPr>
      <w:r>
        <w:t>M ................................</w:t>
      </w:r>
      <w:r>
        <w:t>......................................................................................................................................</w:t>
      </w:r>
    </w:p>
    <w:p w:rsidR="00000000" w:rsidRDefault="00163405">
      <w:pPr>
        <w:pStyle w:val="Texte1"/>
      </w:pPr>
      <w:r>
        <w:t>.........................................................................................................................</w:t>
      </w:r>
      <w:r>
        <w:t>...................................................</w:t>
      </w:r>
    </w:p>
    <w:p w:rsidR="00000000" w:rsidRDefault="00163405">
      <w:pPr>
        <w:pStyle w:val="Texte1"/>
      </w:pPr>
      <w:r>
        <w:t>............................................................................................................................................................................</w:t>
      </w:r>
    </w:p>
    <w:p w:rsidR="00000000" w:rsidRDefault="00163405">
      <w:pPr>
        <w:pStyle w:val="Texte1"/>
      </w:pPr>
      <w:r>
        <w:t>...............................</w:t>
      </w:r>
      <w:r>
        <w:t>.............................................................................................................................................</w:t>
      </w:r>
    </w:p>
    <w:p w:rsidR="00000000" w:rsidRDefault="00163405">
      <w:pPr>
        <w:pStyle w:val="Texte1"/>
      </w:pPr>
      <w:r>
        <w:t>..................................................................................................................</w:t>
      </w:r>
      <w:r>
        <w:t>..........................................................</w:t>
      </w:r>
    </w:p>
    <w:p w:rsidR="00000000" w:rsidRDefault="00163405">
      <w:pPr>
        <w:pStyle w:val="Texte1"/>
      </w:pPr>
      <w:r>
        <w:t>M ......................................................................................................................................................................</w:t>
      </w:r>
    </w:p>
    <w:p w:rsidR="00000000" w:rsidRDefault="00163405">
      <w:pPr>
        <w:pStyle w:val="Texte1"/>
      </w:pPr>
      <w:r>
        <w:t>............................</w:t>
      </w:r>
      <w:r>
        <w:t>................................................................................................................................................</w:t>
      </w:r>
    </w:p>
    <w:p w:rsidR="00000000" w:rsidRDefault="00163405">
      <w:pPr>
        <w:pStyle w:val="Texte1"/>
      </w:pPr>
      <w:r>
        <w:t>...............................................................................................................</w:t>
      </w:r>
      <w:r>
        <w:t>.............................................................</w:t>
      </w:r>
    </w:p>
    <w:p w:rsidR="00000000" w:rsidRDefault="00163405">
      <w:pPr>
        <w:pStyle w:val="Texte1"/>
      </w:pPr>
      <w:r>
        <w:t>............................................................................................................................................................................</w:t>
      </w:r>
    </w:p>
    <w:p w:rsidR="00000000" w:rsidRDefault="00163405">
      <w:pPr>
        <w:pStyle w:val="Texte1"/>
      </w:pPr>
      <w:r>
        <w:t>.....................</w:t>
      </w:r>
      <w:r>
        <w:t>.......................................................................................................................................................</w:t>
      </w:r>
    </w:p>
    <w:p w:rsidR="00000000" w:rsidRDefault="00163405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 w:rsidRPr="005D654C">
        <w:rPr>
          <w:lang w:val="fr-FR"/>
        </w:rPr>
        <w:t xml:space="preserve">après avoir pris connaissance du </w:t>
      </w:r>
      <w:r w:rsidRPr="005D654C">
        <w:rPr>
          <w:lang w:val="fr-FR"/>
        </w:rPr>
        <w:t>cahier des clauses administratives particulières</w:t>
      </w:r>
      <w:r w:rsidRPr="005D654C">
        <w:rPr>
          <w:lang w:val="fr-FR"/>
        </w:rPr>
        <w:t xml:space="preserve"> (</w:t>
      </w:r>
      <w:r w:rsidRPr="005D654C">
        <w:rPr>
          <w:lang w:val="fr-FR"/>
        </w:rPr>
        <w:t>C.C.A.P.</w:t>
      </w:r>
      <w:r w:rsidRPr="005D654C">
        <w:rPr>
          <w:lang w:val="fr-FR"/>
        </w:rPr>
        <w:t xml:space="preserve">)  </w:t>
      </w:r>
      <w:r>
        <w:t>et des doc</w:t>
      </w:r>
      <w:r>
        <w:t>uments qui y sont mentionnés ;</w:t>
      </w:r>
    </w:p>
    <w:p w:rsidR="00000000" w:rsidRDefault="00163405">
      <w:pPr>
        <w:pStyle w:val="Texte1"/>
      </w:pPr>
    </w:p>
    <w:p w:rsidR="00000000" w:rsidRPr="005D654C" w:rsidRDefault="00163405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5D654C">
        <w:rPr>
          <w:b/>
          <w:lang w:val="fr-FR"/>
        </w:rPr>
        <w:t>NOUS ENGAGEONS</w:t>
      </w:r>
      <w:r w:rsidRPr="005D654C">
        <w:rPr>
          <w:lang w:val="fr-FR"/>
        </w:rPr>
        <w:t xml:space="preserve"> à produire, si notre offre est retenue et si nous ne les avons pas déjà fournis à l'appui de notre offre, les pièces prévues aux articles L. 8222-1 et D. 8222-5 ou D. 8222-7 du code du travail et les certifica</w:t>
      </w:r>
      <w:r w:rsidRPr="005D654C">
        <w:rPr>
          <w:lang w:val="fr-FR"/>
        </w:rPr>
        <w:t xml:space="preserve">ts fiscaux et sociaux mentionnés à l'article 46 du code des marchés publics dans un délai de </w:t>
      </w:r>
      <w:r w:rsidRPr="005D654C">
        <w:rPr>
          <w:lang w:val="fr-FR"/>
        </w:rPr>
        <w:t>5</w:t>
      </w:r>
      <w:r w:rsidRPr="005D654C">
        <w:rPr>
          <w:lang w:val="fr-FR"/>
        </w:rPr>
        <w:t xml:space="preserve"> jours francs à compter de la date de réception de la demande qui nous en sera faite par </w:t>
      </w:r>
      <w:r w:rsidRPr="005D654C">
        <w:rPr>
          <w:lang w:val="fr-FR"/>
        </w:rPr>
        <w:t>le pouvoir adjudicateur</w:t>
      </w:r>
      <w:r w:rsidRPr="005D654C">
        <w:rPr>
          <w:lang w:val="fr-FR"/>
        </w:rPr>
        <w:t>.</w:t>
      </w:r>
    </w:p>
    <w:p w:rsidR="00000000" w:rsidRPr="005D654C" w:rsidRDefault="00163405">
      <w:pPr>
        <w:pStyle w:val="Texte1"/>
        <w:rPr>
          <w:lang w:val="fr-FR"/>
        </w:rPr>
      </w:pPr>
    </w:p>
    <w:p w:rsidR="00000000" w:rsidRPr="005D654C" w:rsidRDefault="00163405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5D654C">
        <w:rPr>
          <w:b/>
          <w:lang w:val="fr-FR"/>
        </w:rPr>
        <w:t>NOUS ENGAGEONS</w:t>
      </w:r>
      <w:r w:rsidRPr="005D654C">
        <w:rPr>
          <w:lang w:val="fr-FR"/>
        </w:rPr>
        <w:t xml:space="preserve"> sans réserve, en tant que presta</w:t>
      </w:r>
      <w:r w:rsidRPr="005D654C">
        <w:rPr>
          <w:lang w:val="fr-FR"/>
        </w:rPr>
        <w:t xml:space="preserve">taires groupés conjoints, conformément aux stipulations des documents visés ci-dessus, </w:t>
      </w:r>
      <w:r w:rsidRPr="005D654C">
        <w:rPr>
          <w:lang w:val="fr-FR"/>
        </w:rPr>
        <w:t>à exécuter les prestations</w:t>
      </w:r>
      <w:r w:rsidRPr="005D654C">
        <w:rPr>
          <w:lang w:val="fr-FR"/>
        </w:rPr>
        <w:t xml:space="preserve"> qui nous concernent respectivement dans les conditions ci-après définies.</w:t>
      </w:r>
    </w:p>
    <w:p w:rsidR="00000000" w:rsidRPr="005D654C" w:rsidRDefault="00163405">
      <w:pPr>
        <w:pStyle w:val="Texte1"/>
        <w:rPr>
          <w:lang w:val="fr-FR"/>
        </w:rPr>
      </w:pPr>
    </w:p>
    <w:p w:rsidR="00000000" w:rsidRPr="005D654C" w:rsidRDefault="00163405">
      <w:pPr>
        <w:pStyle w:val="Texte1"/>
        <w:rPr>
          <w:lang w:val="fr-FR"/>
        </w:rPr>
      </w:pPr>
      <w:r w:rsidRPr="005D654C">
        <w:rPr>
          <w:lang w:val="fr-FR"/>
        </w:rPr>
        <w:t xml:space="preserve">L'Entreprise </w:t>
      </w:r>
      <w:r w:rsidRPr="005D654C">
        <w:rPr>
          <w:lang w:val="fr-FR"/>
        </w:rPr>
        <w:t>......................................................</w:t>
      </w:r>
      <w:r w:rsidRPr="005D654C">
        <w:rPr>
          <w:lang w:val="fr-FR"/>
        </w:rPr>
        <w:t>.....</w:t>
      </w:r>
      <w:r w:rsidRPr="005D654C">
        <w:rPr>
          <w:lang w:val="fr-FR"/>
        </w:rPr>
        <w:t>, mandataire des entrepreneurs groupés conjoints, est solidaire de chacun des membres du groupement.</w:t>
      </w:r>
    </w:p>
    <w:p w:rsidR="00000000" w:rsidRPr="005D654C" w:rsidRDefault="00163405">
      <w:pPr>
        <w:pStyle w:val="Texte1"/>
        <w:rPr>
          <w:lang w:val="fr-FR"/>
        </w:rPr>
      </w:pPr>
    </w:p>
    <w:p w:rsidR="00000000" w:rsidRPr="005D654C" w:rsidRDefault="00163405">
      <w:pPr>
        <w:pStyle w:val="Texte1"/>
        <w:rPr>
          <w:lang w:val="fr-FR"/>
        </w:rPr>
      </w:pPr>
      <w:r w:rsidRPr="005D654C">
        <w:rPr>
          <w:lang w:val="fr-FR"/>
        </w:rPr>
        <w:t xml:space="preserve">L'offre ainsi présentée ne nous lie toutefois que si son acceptation nous est notifiée dans un délai de </w:t>
      </w:r>
      <w:r w:rsidRPr="005D654C">
        <w:rPr>
          <w:lang w:val="fr-FR"/>
        </w:rPr>
        <w:t>90</w:t>
      </w:r>
      <w:r w:rsidRPr="005D654C">
        <w:rPr>
          <w:lang w:val="fr-FR"/>
        </w:rPr>
        <w:t xml:space="preserve"> jours à compter de la date limite de remis</w:t>
      </w:r>
      <w:r w:rsidRPr="005D654C">
        <w:rPr>
          <w:lang w:val="fr-FR"/>
        </w:rPr>
        <w:t>e des offres fixée par le règlement de consultation.</w:t>
      </w:r>
    </w:p>
    <w:p w:rsidR="00000000" w:rsidRPr="005D654C" w:rsidRDefault="00163405">
      <w:pPr>
        <w:pStyle w:val="Texte1"/>
        <w:rPr>
          <w:lang w:val="fr-FR"/>
        </w:rPr>
      </w:pPr>
      <w:r w:rsidRPr="005D654C">
        <w:rPr>
          <w:lang w:val="fr-FR"/>
        </w:rPr>
        <w:br w:type="page"/>
      </w:r>
      <w:r w:rsidRPr="005D654C">
        <w:rPr>
          <w:lang w:val="fr-FR"/>
        </w:rPr>
        <w:lastRenderedPageBreak/>
        <w:tab/>
      </w:r>
      <w:r w:rsidRPr="005D654C">
        <w:rPr>
          <w:lang w:val="fr-FR"/>
        </w:rPr>
        <w:tab/>
        <w:t>(page à remplir  par les groupements solidaires)</w:t>
      </w:r>
    </w:p>
    <w:p w:rsidR="00000000" w:rsidRPr="005D654C" w:rsidRDefault="00163405">
      <w:pPr>
        <w:pStyle w:val="TitreNormal"/>
        <w:rPr>
          <w:lang w:val="fr-FR"/>
        </w:rPr>
      </w:pP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212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000000" w:rsidRDefault="00163405">
            <w:pPr>
              <w:tabs>
                <w:tab w:val="left" w:pos="2160"/>
                <w:tab w:val="right" w:pos="9072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</w:tabs>
              <w:rPr>
                <w:b/>
              </w:rPr>
            </w:pPr>
            <w:r w:rsidRPr="005D654C">
              <w:rPr>
                <w:b/>
                <w:lang w:val="fr-FR"/>
              </w:rPr>
              <w:t xml:space="preserve"> </w:t>
            </w:r>
            <w:r>
              <w:rPr>
                <w:b/>
              </w:rPr>
              <w:t xml:space="preserve">B - ENGAGEMENT DES CANDIDATS </w:t>
            </w:r>
          </w:p>
        </w:tc>
      </w:tr>
    </w:tbl>
    <w:p w:rsidR="00000000" w:rsidRDefault="00163405">
      <w:pPr>
        <w:pStyle w:val="Texte1"/>
      </w:pPr>
      <w:r>
        <w:t>Nous soussignés,</w:t>
      </w:r>
    </w:p>
    <w:p w:rsidR="00000000" w:rsidRDefault="00163405">
      <w:pPr>
        <w:pStyle w:val="Texte1"/>
      </w:pPr>
      <w:r>
        <w:t>M ...................................................................................................</w:t>
      </w:r>
      <w:r>
        <w:t>...................................................................</w:t>
      </w:r>
    </w:p>
    <w:p w:rsidR="00000000" w:rsidRDefault="00163405">
      <w:pPr>
        <w:pStyle w:val="Texte1"/>
      </w:pPr>
      <w:r>
        <w:t>............................................................................................................................................................................</w:t>
      </w:r>
    </w:p>
    <w:p w:rsidR="00000000" w:rsidRDefault="00163405">
      <w:pPr>
        <w:pStyle w:val="Texte1"/>
      </w:pPr>
      <w:r>
        <w:t>...............</w:t>
      </w:r>
      <w:r>
        <w:t>.............................................................................................................................................................</w:t>
      </w:r>
    </w:p>
    <w:p w:rsidR="00000000" w:rsidRDefault="00163405">
      <w:pPr>
        <w:pStyle w:val="Texte1"/>
      </w:pPr>
      <w:r>
        <w:t>..................................................................................................</w:t>
      </w:r>
      <w:r>
        <w:t>..........................................................................</w:t>
      </w:r>
    </w:p>
    <w:p w:rsidR="00000000" w:rsidRDefault="00163405">
      <w:pPr>
        <w:pStyle w:val="Texte1"/>
      </w:pPr>
      <w:r>
        <w:t>............................................................................................................................................................................</w:t>
      </w:r>
    </w:p>
    <w:p w:rsidR="00000000" w:rsidRDefault="00163405">
      <w:pPr>
        <w:pStyle w:val="Texte1"/>
      </w:pPr>
      <w:r>
        <w:t>M ......</w:t>
      </w:r>
      <w:r>
        <w:t>................................................................................................................................................................</w:t>
      </w:r>
    </w:p>
    <w:p w:rsidR="00000000" w:rsidRDefault="00163405">
      <w:pPr>
        <w:pStyle w:val="Texte1"/>
      </w:pPr>
      <w:r>
        <w:t>...............................................................................................</w:t>
      </w:r>
      <w:r>
        <w:t>.............................................................................</w:t>
      </w:r>
    </w:p>
    <w:p w:rsidR="00000000" w:rsidRDefault="00163405">
      <w:pPr>
        <w:pStyle w:val="Texte1"/>
      </w:pPr>
      <w:r>
        <w:t>............................................................................................................................................................................</w:t>
      </w:r>
    </w:p>
    <w:p w:rsidR="00000000" w:rsidRDefault="00163405">
      <w:pPr>
        <w:pStyle w:val="Texte1"/>
      </w:pPr>
      <w:r>
        <w:t>.....</w:t>
      </w:r>
      <w:r>
        <w:t>.......................................................................................................................................................................</w:t>
      </w:r>
    </w:p>
    <w:p w:rsidR="00000000" w:rsidRDefault="00163405">
      <w:pPr>
        <w:pStyle w:val="Texte1"/>
      </w:pPr>
      <w:r>
        <w:t>........................................................................................</w:t>
      </w:r>
      <w:r>
        <w:t>....................................................................................</w:t>
      </w:r>
    </w:p>
    <w:p w:rsidR="00000000" w:rsidRDefault="00163405">
      <w:pPr>
        <w:pStyle w:val="Texte1"/>
      </w:pPr>
      <w:r>
        <w:t>M ......................................................................................................................................................................</w:t>
      </w:r>
    </w:p>
    <w:p w:rsidR="00000000" w:rsidRDefault="00163405">
      <w:pPr>
        <w:pStyle w:val="Texte1"/>
      </w:pPr>
      <w:r>
        <w:t>..</w:t>
      </w:r>
      <w:r>
        <w:t>..........................................................................................................................................................................</w:t>
      </w:r>
    </w:p>
    <w:p w:rsidR="00000000" w:rsidRDefault="00163405">
      <w:pPr>
        <w:pStyle w:val="Texte1"/>
      </w:pPr>
      <w:r>
        <w:t>.....................................................................................</w:t>
      </w:r>
      <w:r>
        <w:t>.......................................................................................</w:t>
      </w:r>
    </w:p>
    <w:p w:rsidR="00000000" w:rsidRDefault="00163405">
      <w:pPr>
        <w:pStyle w:val="Texte1"/>
      </w:pPr>
      <w:r>
        <w:t>........................................................................................................................................................................</w:t>
      </w:r>
      <w:r>
        <w:t>....</w:t>
      </w:r>
    </w:p>
    <w:p w:rsidR="00000000" w:rsidRDefault="00163405">
      <w:pPr>
        <w:pStyle w:val="Texte1"/>
      </w:pPr>
      <w:r>
        <w:t>............................................................................................................................................................................</w:t>
      </w:r>
    </w:p>
    <w:p w:rsidR="00000000" w:rsidRDefault="00163405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 w:rsidRPr="005D654C">
        <w:rPr>
          <w:lang w:val="fr-FR"/>
        </w:rPr>
        <w:t xml:space="preserve">après avoir pris connaissance du </w:t>
      </w:r>
      <w:r w:rsidRPr="005D654C">
        <w:rPr>
          <w:lang w:val="fr-FR"/>
        </w:rPr>
        <w:t>cahier des clauses administratives particuliè</w:t>
      </w:r>
      <w:r w:rsidRPr="005D654C">
        <w:rPr>
          <w:lang w:val="fr-FR"/>
        </w:rPr>
        <w:t>res</w:t>
      </w:r>
      <w:r w:rsidRPr="005D654C">
        <w:rPr>
          <w:lang w:val="fr-FR"/>
        </w:rPr>
        <w:t xml:space="preserve"> (</w:t>
      </w:r>
      <w:r w:rsidRPr="005D654C">
        <w:rPr>
          <w:lang w:val="fr-FR"/>
        </w:rPr>
        <w:t>C.C.A.P.</w:t>
      </w:r>
      <w:r w:rsidRPr="005D654C">
        <w:rPr>
          <w:lang w:val="fr-FR"/>
        </w:rPr>
        <w:t xml:space="preserve">)  </w:t>
      </w:r>
      <w:r>
        <w:t>et des documents qui y sont mentionnés ;</w:t>
      </w:r>
    </w:p>
    <w:p w:rsidR="00000000" w:rsidRDefault="00163405">
      <w:pPr>
        <w:pStyle w:val="Texte1"/>
      </w:pPr>
    </w:p>
    <w:p w:rsidR="00000000" w:rsidRPr="005D654C" w:rsidRDefault="00163405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5D654C">
        <w:rPr>
          <w:b/>
          <w:lang w:val="fr-FR"/>
        </w:rPr>
        <w:t>NOUS ENGAGEONS</w:t>
      </w:r>
      <w:r w:rsidRPr="005D654C">
        <w:rPr>
          <w:lang w:val="fr-FR"/>
        </w:rPr>
        <w:t xml:space="preserve"> à produire, si notre offre est retenue et si nous ne les avons pas déjà fournis à l'appui de notre offre, les pièces prévues aux articles L. 8222-1 et D. 8222-5 ou D. 8222-7 du code d</w:t>
      </w:r>
      <w:r w:rsidRPr="005D654C">
        <w:rPr>
          <w:lang w:val="fr-FR"/>
        </w:rPr>
        <w:t xml:space="preserve">u travail et les certificats fiscaux et sociaux mentionnés à l'article 46 du code des marchés publics dans un délai de </w:t>
      </w:r>
      <w:r w:rsidRPr="005D654C">
        <w:rPr>
          <w:lang w:val="fr-FR"/>
        </w:rPr>
        <w:t>5</w:t>
      </w:r>
      <w:r w:rsidRPr="005D654C">
        <w:rPr>
          <w:lang w:val="fr-FR"/>
        </w:rPr>
        <w:t xml:space="preserve"> jours francs à compter de la date de réception de la demande qui nous en sera faite par </w:t>
      </w:r>
      <w:r w:rsidRPr="005D654C">
        <w:rPr>
          <w:lang w:val="fr-FR"/>
        </w:rPr>
        <w:t>le pouvoir adjudicateur</w:t>
      </w:r>
      <w:r w:rsidRPr="005D654C">
        <w:rPr>
          <w:lang w:val="fr-FR"/>
        </w:rPr>
        <w:t>.</w:t>
      </w:r>
    </w:p>
    <w:p w:rsidR="00000000" w:rsidRPr="005D654C" w:rsidRDefault="00163405">
      <w:pPr>
        <w:pStyle w:val="Texte1"/>
        <w:rPr>
          <w:lang w:val="fr-FR"/>
        </w:rPr>
      </w:pPr>
    </w:p>
    <w:p w:rsidR="00000000" w:rsidRPr="005D654C" w:rsidRDefault="00163405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5D654C">
        <w:rPr>
          <w:b/>
          <w:lang w:val="fr-FR"/>
        </w:rPr>
        <w:t>NOUS ENGAGEONS</w:t>
      </w:r>
      <w:r w:rsidRPr="005D654C">
        <w:rPr>
          <w:lang w:val="fr-FR"/>
        </w:rPr>
        <w:t xml:space="preserve"> sans r</w:t>
      </w:r>
      <w:r w:rsidRPr="005D654C">
        <w:rPr>
          <w:lang w:val="fr-FR"/>
        </w:rPr>
        <w:t>éserve, en tant que prestataires groupés solidaires, conformément aux stipulations des documents visés ci-dessus, à exécuter les prestations demandées dans les conditions ci-après définies.</w:t>
      </w:r>
    </w:p>
    <w:p w:rsidR="00000000" w:rsidRPr="005D654C" w:rsidRDefault="00163405">
      <w:pPr>
        <w:pStyle w:val="Texte1"/>
        <w:rPr>
          <w:lang w:val="fr-FR"/>
        </w:rPr>
      </w:pPr>
    </w:p>
    <w:p w:rsidR="00000000" w:rsidRPr="005D654C" w:rsidRDefault="00163405">
      <w:pPr>
        <w:pStyle w:val="Texte1"/>
        <w:rPr>
          <w:lang w:val="fr-FR"/>
        </w:rPr>
      </w:pPr>
      <w:r w:rsidRPr="005D654C">
        <w:rPr>
          <w:lang w:val="fr-FR"/>
        </w:rPr>
        <w:t xml:space="preserve">L'Entreprise ..........................................., est le </w:t>
      </w:r>
      <w:r w:rsidRPr="005D654C">
        <w:rPr>
          <w:lang w:val="fr-FR"/>
        </w:rPr>
        <w:t>mandataire des entrepreneurs groupés solidaires.</w:t>
      </w:r>
    </w:p>
    <w:p w:rsidR="00000000" w:rsidRPr="005D654C" w:rsidRDefault="00163405">
      <w:pPr>
        <w:pStyle w:val="Texte1"/>
        <w:rPr>
          <w:lang w:val="fr-FR"/>
        </w:rPr>
      </w:pPr>
    </w:p>
    <w:p w:rsidR="00000000" w:rsidRPr="005D654C" w:rsidRDefault="00163405">
      <w:pPr>
        <w:pStyle w:val="Texte1"/>
        <w:rPr>
          <w:lang w:val="fr-FR"/>
        </w:rPr>
      </w:pPr>
      <w:r w:rsidRPr="005D654C">
        <w:rPr>
          <w:lang w:val="fr-FR"/>
        </w:rPr>
        <w:t>L'offre ainsi présentée ne nous lie toutefois que si son acceptation nous est notifiée dans un délai de 90 jours à compter de la date limite de remise des offres fixée par le règlement de consultation.</w:t>
      </w:r>
    </w:p>
    <w:p w:rsidR="00000000" w:rsidRPr="005D654C" w:rsidRDefault="00163405">
      <w:pPr>
        <w:pStyle w:val="TitreNormal"/>
        <w:rPr>
          <w:lang w:val="fr-FR"/>
        </w:rPr>
      </w:pPr>
      <w:r w:rsidRPr="005D654C">
        <w:rPr>
          <w:sz w:val="20"/>
          <w:lang w:val="fr-FR"/>
        </w:rPr>
        <w:br w:type="page"/>
      </w: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212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000000" w:rsidRDefault="00163405">
            <w:pPr>
              <w:tabs>
                <w:tab w:val="left" w:pos="2160"/>
                <w:tab w:val="right" w:pos="9072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</w:tabs>
              <w:rPr>
                <w:b/>
              </w:rPr>
            </w:pPr>
            <w:r w:rsidRPr="005D654C">
              <w:rPr>
                <w:b/>
                <w:lang w:val="fr-FR"/>
              </w:rPr>
              <w:t xml:space="preserve"> </w:t>
            </w:r>
            <w:r>
              <w:rPr>
                <w:b/>
              </w:rPr>
              <w:t>C</w:t>
            </w:r>
            <w:r>
              <w:rPr>
                <w:b/>
              </w:rPr>
              <w:t xml:space="preserve"> – PRIX</w:t>
            </w:r>
          </w:p>
        </w:tc>
      </w:tr>
    </w:tbl>
    <w:p w:rsidR="00000000" w:rsidRDefault="00163405">
      <w:pPr>
        <w:rPr>
          <w:b/>
        </w:rPr>
      </w:pPr>
    </w:p>
    <w:p w:rsidR="00000000" w:rsidRPr="005D654C" w:rsidRDefault="00163405">
      <w:pPr>
        <w:pStyle w:val="Texte1"/>
        <w:rPr>
          <w:lang w:val="fr-FR"/>
        </w:rPr>
      </w:pPr>
      <w:r w:rsidRPr="005D654C">
        <w:rPr>
          <w:lang w:val="fr-FR"/>
        </w:rPr>
        <w:t xml:space="preserve">Le montant maximum des commandes est fixé dans le </w:t>
      </w:r>
      <w:r w:rsidRPr="005D654C">
        <w:rPr>
          <w:lang w:val="fr-FR"/>
        </w:rPr>
        <w:t>C.C.A.P.</w:t>
      </w:r>
    </w:p>
    <w:p w:rsidR="00000000" w:rsidRPr="005D654C" w:rsidRDefault="00163405">
      <w:pPr>
        <w:pStyle w:val="Texte1"/>
        <w:rPr>
          <w:lang w:val="fr-FR"/>
        </w:rPr>
      </w:pPr>
      <w:r w:rsidRPr="005D654C">
        <w:rPr>
          <w:lang w:val="fr-FR"/>
        </w:rPr>
        <w:t xml:space="preserve">Les </w:t>
      </w:r>
      <w:r w:rsidRPr="005D654C">
        <w:rPr>
          <w:lang w:val="fr-FR"/>
        </w:rPr>
        <w:t>prestations</w:t>
      </w:r>
      <w:r w:rsidRPr="005D654C">
        <w:rPr>
          <w:lang w:val="fr-FR"/>
        </w:rPr>
        <w:t xml:space="preserve"> faisant l'objet du marché sont rémunérés par application de</w:t>
      </w:r>
      <w:r w:rsidRPr="005D654C">
        <w:rPr>
          <w:lang w:val="fr-FR"/>
        </w:rPr>
        <w:t xml:space="preserve">s prix unitaires du document suivant : </w:t>
      </w:r>
      <w:r w:rsidRPr="005D654C">
        <w:rPr>
          <w:lang w:val="fr-FR"/>
        </w:rPr>
        <w:t>Tarif, barème, du prestataire</w:t>
      </w:r>
    </w:p>
    <w:p w:rsidR="00000000" w:rsidRPr="005D654C" w:rsidRDefault="00163405">
      <w:pPr>
        <w:pStyle w:val="Texte1"/>
        <w:rPr>
          <w:lang w:val="fr-FR"/>
        </w:rPr>
      </w:pPr>
      <w:r w:rsidRPr="005D654C">
        <w:rPr>
          <w:lang w:val="fr-FR"/>
        </w:rPr>
        <w:t>Les prix sont établis unitairement dans le cadre des informations techniques données dans le</w:t>
      </w:r>
      <w:r w:rsidR="005D654C">
        <w:rPr>
          <w:lang w:val="fr-FR"/>
        </w:rPr>
        <w:t xml:space="preserve"> </w:t>
      </w:r>
      <w:r w:rsidRPr="005D654C">
        <w:rPr>
          <w:lang w:val="fr-FR"/>
        </w:rPr>
        <w:t>Cahier des Charges.</w:t>
      </w:r>
    </w:p>
    <w:p w:rsidR="00000000" w:rsidRPr="005D654C" w:rsidRDefault="00163405">
      <w:pPr>
        <w:pStyle w:val="Texte1"/>
        <w:rPr>
          <w:lang w:val="fr-FR"/>
        </w:rPr>
      </w:pPr>
      <w:r w:rsidRPr="005D654C">
        <w:rPr>
          <w:lang w:val="fr-FR"/>
        </w:rPr>
        <w:t xml:space="preserve">Les prix sont réputés comprendre toutes charges fiscales, parafiscales ou </w:t>
      </w:r>
      <w:r w:rsidRPr="005D654C">
        <w:rPr>
          <w:lang w:val="fr-FR"/>
        </w:rPr>
        <w:t>autres, frappant obligatoirement la prestation ainsi que tous les frais afférents à la bonne livraison des éléments commandés. La livraison se fera franco de port. Prise en charge par l'assurance du titulaire du marché de la perte ou du vol des chèques pen</w:t>
      </w:r>
      <w:r w:rsidRPr="005D654C">
        <w:rPr>
          <w:lang w:val="fr-FR"/>
        </w:rPr>
        <w:t>dant leur acheminement jusqu'au point de livraison.</w:t>
      </w:r>
    </w:p>
    <w:p w:rsidR="00000000" w:rsidRPr="005D654C" w:rsidRDefault="00163405">
      <w:pPr>
        <w:pStyle w:val="Texte1"/>
        <w:rPr>
          <w:lang w:val="fr-FR"/>
        </w:rPr>
      </w:pPr>
      <w:r w:rsidRPr="005D654C">
        <w:rPr>
          <w:lang w:val="fr-FR"/>
        </w:rPr>
        <w:t>.</w:t>
      </w:r>
    </w:p>
    <w:p w:rsidR="00000000" w:rsidRPr="005D654C" w:rsidRDefault="00163405">
      <w:pPr>
        <w:pStyle w:val="Texte1"/>
        <w:rPr>
          <w:lang w:val="fr-FR"/>
        </w:rPr>
      </w:pPr>
    </w:p>
    <w:p w:rsidR="00000000" w:rsidRPr="005D654C" w:rsidRDefault="00163405">
      <w:pPr>
        <w:pStyle w:val="Texte1"/>
        <w:rPr>
          <w:lang w:val="fr-FR"/>
        </w:rPr>
      </w:pPr>
      <w:r w:rsidRPr="005D654C">
        <w:rPr>
          <w:lang w:val="fr-FR"/>
        </w:rPr>
        <w:t>Les annexes n°</w:t>
      </w:r>
      <w:r w:rsidRPr="005D654C">
        <w:rPr>
          <w:lang w:val="fr-FR"/>
        </w:rPr>
        <w:t>............................</w:t>
      </w:r>
      <w:r w:rsidRPr="005D654C">
        <w:rPr>
          <w:lang w:val="fr-FR"/>
        </w:rPr>
        <w:t xml:space="preserve"> au présent acte d'engagement indiquent la nature et le montant des prestations qu'il est envisagé de faire exécuter par des sous-traitants payés directement, </w:t>
      </w:r>
      <w:r w:rsidRPr="005D654C">
        <w:rPr>
          <w:lang w:val="fr-FR"/>
        </w:rPr>
        <w:t>les noms de ces sous-traitants et les conditions de paiement des contrats de sous-traitance ; le montant des prestations sous-traitées indiqué dans chaque annexe constitue le montant maximal de la créance que le sous-traitant concerné pourra présenter en n</w:t>
      </w:r>
      <w:r w:rsidRPr="005D654C">
        <w:rPr>
          <w:lang w:val="fr-FR"/>
        </w:rPr>
        <w:t>antissement ou céder.</w:t>
      </w:r>
    </w:p>
    <w:p w:rsidR="00000000" w:rsidRPr="005D654C" w:rsidRDefault="00163405">
      <w:pPr>
        <w:pStyle w:val="Texte1"/>
        <w:rPr>
          <w:lang w:val="fr-FR"/>
        </w:rPr>
      </w:pPr>
      <w:r w:rsidRPr="005D654C">
        <w:rPr>
          <w:lang w:val="fr-FR"/>
        </w:rPr>
        <w:t>Chaque annexe constitue une demande d'acceptation du sous-traitant concerné et d'agrément des conditions de paiement du contrat de sous-traitance, demande qui est réputée prendre effet à la date de notification du marché ; cette notif</w:t>
      </w:r>
      <w:r w:rsidRPr="005D654C">
        <w:rPr>
          <w:lang w:val="fr-FR"/>
        </w:rPr>
        <w:t>ication est réputée emporter acceptation du sous-traitant et agrément des conditions de paiement du contrat de sous-traitance.</w:t>
      </w:r>
    </w:p>
    <w:p w:rsidR="00000000" w:rsidRPr="005D654C" w:rsidRDefault="00163405">
      <w:pPr>
        <w:pStyle w:val="Texte1"/>
        <w:rPr>
          <w:lang w:val="fr-FR"/>
        </w:rPr>
      </w:pPr>
      <w:r w:rsidRPr="005D654C">
        <w:rPr>
          <w:lang w:val="fr-FR"/>
        </w:rPr>
        <w:t>Le montant total des prestations qu'il est envisagé de sous-traiter conformément à ces annexes est de :</w:t>
      </w:r>
    </w:p>
    <w:p w:rsidR="00000000" w:rsidRPr="005D654C" w:rsidRDefault="00163405">
      <w:pPr>
        <w:pStyle w:val="Texte1"/>
        <w:rPr>
          <w:lang w:val="fr-FR"/>
        </w:rPr>
      </w:pPr>
      <w:r w:rsidRPr="005D654C">
        <w:rPr>
          <w:lang w:val="fr-FR"/>
        </w:rPr>
        <w:t xml:space="preserve">- montant hors T.V.A. </w:t>
      </w:r>
      <w:r w:rsidRPr="005D654C">
        <w:rPr>
          <w:lang w:val="fr-FR"/>
        </w:rPr>
        <w:t>...</w:t>
      </w:r>
      <w:r w:rsidRPr="005D654C">
        <w:rPr>
          <w:lang w:val="fr-FR"/>
        </w:rPr>
        <w:t>..........................................</w:t>
      </w:r>
      <w:r w:rsidRPr="005D654C">
        <w:rPr>
          <w:lang w:val="fr-FR"/>
        </w:rPr>
        <w:t xml:space="preserve"> </w:t>
      </w:r>
      <w:r w:rsidRPr="005D654C">
        <w:rPr>
          <w:lang w:val="fr-FR"/>
        </w:rPr>
        <w:t>euros</w:t>
      </w:r>
      <w:r w:rsidRPr="005D654C">
        <w:rPr>
          <w:lang w:val="fr-FR"/>
        </w:rPr>
        <w:t xml:space="preserve"> (en chiffres)</w:t>
      </w:r>
    </w:p>
    <w:p w:rsidR="00000000" w:rsidRPr="005D654C" w:rsidRDefault="00163405">
      <w:pPr>
        <w:pStyle w:val="Texte1"/>
        <w:rPr>
          <w:lang w:val="fr-FR"/>
        </w:rPr>
      </w:pPr>
      <w:r w:rsidRPr="005D654C">
        <w:rPr>
          <w:lang w:val="fr-FR"/>
        </w:rPr>
        <w:t xml:space="preserve">- T.V.A. au taux de </w:t>
      </w:r>
      <w:r w:rsidRPr="005D654C">
        <w:rPr>
          <w:lang w:val="fr-FR"/>
        </w:rPr>
        <w:t xml:space="preserve">......... </w:t>
      </w:r>
      <w:r w:rsidRPr="005D654C">
        <w:rPr>
          <w:lang w:val="fr-FR"/>
        </w:rPr>
        <w:t>%, soit .</w:t>
      </w:r>
      <w:r w:rsidRPr="005D654C">
        <w:rPr>
          <w:lang w:val="fr-FR"/>
        </w:rPr>
        <w:t>...........................</w:t>
      </w:r>
      <w:r w:rsidRPr="005D654C">
        <w:rPr>
          <w:lang w:val="fr-FR"/>
        </w:rPr>
        <w:t xml:space="preserve"> </w:t>
      </w:r>
      <w:r w:rsidRPr="005D654C">
        <w:rPr>
          <w:lang w:val="fr-FR"/>
        </w:rPr>
        <w:t>euros</w:t>
      </w:r>
      <w:r w:rsidRPr="005D654C">
        <w:rPr>
          <w:lang w:val="fr-FR"/>
        </w:rPr>
        <w:t xml:space="preserve"> (en chiffres)</w:t>
      </w:r>
    </w:p>
    <w:p w:rsidR="00000000" w:rsidRPr="005D654C" w:rsidRDefault="00163405">
      <w:pPr>
        <w:pStyle w:val="Texte1"/>
        <w:rPr>
          <w:lang w:val="fr-FR"/>
        </w:rPr>
      </w:pPr>
      <w:r w:rsidRPr="005D654C">
        <w:rPr>
          <w:lang w:val="fr-FR"/>
        </w:rPr>
        <w:t xml:space="preserve">- montant T.V.A. incluse </w:t>
      </w:r>
      <w:r w:rsidRPr="005D654C">
        <w:rPr>
          <w:lang w:val="fr-FR"/>
        </w:rPr>
        <w:t>........................................</w:t>
      </w:r>
      <w:r w:rsidRPr="005D654C">
        <w:rPr>
          <w:lang w:val="fr-FR"/>
        </w:rPr>
        <w:t xml:space="preserve">  </w:t>
      </w:r>
      <w:r w:rsidRPr="005D654C">
        <w:rPr>
          <w:lang w:val="fr-FR"/>
        </w:rPr>
        <w:t>euros</w:t>
      </w:r>
      <w:r w:rsidRPr="005D654C">
        <w:rPr>
          <w:lang w:val="fr-FR"/>
        </w:rPr>
        <w:t xml:space="preserve"> (en chiffres)</w:t>
      </w:r>
    </w:p>
    <w:p w:rsidR="00000000" w:rsidRPr="005D654C" w:rsidRDefault="00163405">
      <w:pPr>
        <w:pStyle w:val="Texte1"/>
        <w:rPr>
          <w:lang w:val="fr-FR"/>
        </w:rPr>
      </w:pPr>
      <w:r w:rsidRPr="005D654C">
        <w:rPr>
          <w:lang w:val="fr-FR"/>
        </w:rPr>
        <w:t>(</w:t>
      </w:r>
      <w:r w:rsidRPr="005D654C">
        <w:rPr>
          <w:lang w:val="fr-FR"/>
        </w:rPr>
        <w:t>..................</w:t>
      </w:r>
      <w:r w:rsidRPr="005D654C">
        <w:rPr>
          <w:lang w:val="fr-FR"/>
        </w:rPr>
        <w:t>............................................................................................</w:t>
      </w:r>
      <w:r w:rsidRPr="005D654C">
        <w:rPr>
          <w:lang w:val="fr-FR"/>
        </w:rPr>
        <w:t xml:space="preserve"> </w:t>
      </w:r>
      <w:r w:rsidRPr="005D654C">
        <w:rPr>
          <w:lang w:val="fr-FR"/>
        </w:rPr>
        <w:t>euros</w:t>
      </w:r>
      <w:r w:rsidRPr="005D654C">
        <w:rPr>
          <w:lang w:val="fr-FR"/>
        </w:rPr>
        <w:t>) (en lettres)</w:t>
      </w:r>
    </w:p>
    <w:p w:rsidR="00000000" w:rsidRPr="005D654C" w:rsidRDefault="00163405">
      <w:pPr>
        <w:pStyle w:val="Texte1"/>
        <w:rPr>
          <w:lang w:val="fr-FR"/>
        </w:rPr>
      </w:pPr>
    </w:p>
    <w:p w:rsidR="00000000" w:rsidRPr="005D654C" w:rsidRDefault="00163405">
      <w:pPr>
        <w:pStyle w:val="Texte1"/>
        <w:rPr>
          <w:lang w:val="fr-FR"/>
        </w:rPr>
      </w:pPr>
      <w:r w:rsidRPr="005D654C">
        <w:rPr>
          <w:lang w:val="fr-FR"/>
        </w:rPr>
        <w:t>En outre, le tableau ci-après indique la nature et le montant des prestations qu'il est envisagé de faire exécuter par des sous-traitants payé</w:t>
      </w:r>
      <w:r w:rsidRPr="005D654C">
        <w:rPr>
          <w:lang w:val="fr-FR"/>
        </w:rPr>
        <w:t xml:space="preserve">s directement, après avoir demandé en cours de réalisation des prestations leur acceptation et l'agrément des conditions de paiement du contrat de sous-traitance les concernant au </w:t>
      </w:r>
      <w:r w:rsidRPr="005D654C">
        <w:rPr>
          <w:lang w:val="fr-FR"/>
        </w:rPr>
        <w:t>pouvoir adjudicateur</w:t>
      </w:r>
      <w:r w:rsidRPr="005D654C">
        <w:rPr>
          <w:lang w:val="fr-FR"/>
        </w:rPr>
        <w:t xml:space="preserve"> ; les sommes figurant à ce tableau correspondent au mon</w:t>
      </w:r>
      <w:r w:rsidRPr="005D654C">
        <w:rPr>
          <w:lang w:val="fr-FR"/>
        </w:rPr>
        <w:t>tant maximal de la créance que le sous-traitant concerné pourra présenter en nantissement ou céder.</w:t>
      </w:r>
    </w:p>
    <w:p w:rsidR="00000000" w:rsidRPr="005D654C" w:rsidRDefault="00163405">
      <w:pPr>
        <w:pStyle w:val="TexteNormal"/>
        <w:jc w:val="left"/>
        <w:rPr>
          <w:lang w:val="fr-FR"/>
        </w:rPr>
      </w:pPr>
    </w:p>
    <w:tbl>
      <w:tblPr>
        <w:tblW w:w="0" w:type="auto"/>
        <w:tblInd w:w="40" w:type="dxa"/>
        <w:tblBorders>
          <w:top w:val="single" w:sz="8" w:space="0" w:color="auto"/>
          <w:left w:val="single" w:sz="8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8" w:space="0" w:color="auto"/>
        </w:tblBorders>
        <w:tblLayout w:type="fixed"/>
        <w:tblCellMar>
          <w:top w:w="40" w:type="dxa"/>
          <w:left w:w="40" w:type="dxa"/>
          <w:bottom w:w="40" w:type="dxa"/>
          <w:right w:w="40" w:type="dxa"/>
        </w:tblCellMar>
        <w:tblLook w:val="0000" w:firstRow="0" w:lastRow="0" w:firstColumn="0" w:lastColumn="0" w:noHBand="0" w:noVBand="0"/>
      </w:tblPr>
      <w:tblGrid>
        <w:gridCol w:w="4082"/>
        <w:gridCol w:w="1814"/>
        <w:gridCol w:w="1361"/>
        <w:gridCol w:w="1814"/>
      </w:tblGrid>
      <w:tr w:rsidR="00000000">
        <w:tc>
          <w:tcPr>
            <w:tcW w:w="4082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000000" w:rsidRDefault="00163405">
            <w:pPr>
              <w:pStyle w:val="TexteNormal"/>
              <w:jc w:val="center"/>
            </w:pPr>
            <w:r>
              <w:t>Nature de la prestation</w:t>
            </w:r>
          </w:p>
        </w:tc>
        <w:tc>
          <w:tcPr>
            <w:tcW w:w="1814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000000" w:rsidRDefault="00163405">
            <w:pPr>
              <w:pStyle w:val="TexteNormal"/>
              <w:jc w:val="center"/>
            </w:pPr>
            <w:r>
              <w:t>Montant H.T.</w:t>
            </w:r>
          </w:p>
        </w:tc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000000" w:rsidRDefault="00163405">
            <w:pPr>
              <w:pStyle w:val="TexteNormal"/>
              <w:jc w:val="center"/>
            </w:pPr>
            <w:r>
              <w:t>TVA au taux de ......... %</w:t>
            </w:r>
          </w:p>
        </w:tc>
        <w:tc>
          <w:tcPr>
            <w:tcW w:w="1814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000000" w:rsidRDefault="00163405">
            <w:pPr>
              <w:pStyle w:val="TexteNormal"/>
              <w:jc w:val="center"/>
            </w:pPr>
            <w:r>
              <w:t>Total T.T.C.</w:t>
            </w:r>
          </w:p>
        </w:tc>
      </w:tr>
      <w:tr w:rsidR="00000000">
        <w:tc>
          <w:tcPr>
            <w:tcW w:w="408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000000" w:rsidRDefault="00163405">
            <w:pPr>
              <w:pStyle w:val="TexteNormal"/>
              <w:jc w:val="center"/>
            </w:pPr>
            <w:r>
              <w:t>.............................................................................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000000" w:rsidRDefault="00163405">
            <w:pPr>
              <w:pStyle w:val="TexteNormal"/>
              <w:jc w:val="right"/>
            </w:pPr>
            <w:r>
              <w:t>.................€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000000" w:rsidRDefault="00163405">
            <w:pPr>
              <w:pStyle w:val="TexteNormal"/>
              <w:jc w:val="right"/>
            </w:pPr>
            <w:r>
              <w:t>.............€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000000" w:rsidRDefault="00163405">
            <w:pPr>
              <w:pStyle w:val="TexteNormal"/>
              <w:jc w:val="right"/>
            </w:pPr>
            <w:r>
              <w:t>.................€</w:t>
            </w:r>
          </w:p>
        </w:tc>
      </w:tr>
      <w:tr w:rsidR="00000000">
        <w:tc>
          <w:tcPr>
            <w:tcW w:w="408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000000" w:rsidRDefault="00163405">
            <w:pPr>
              <w:pStyle w:val="TexteNormal"/>
              <w:jc w:val="right"/>
            </w:pPr>
            <w:r>
              <w:t>.............................................................................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000000" w:rsidRDefault="00163405">
            <w:pPr>
              <w:pStyle w:val="TexteNormal"/>
              <w:jc w:val="right"/>
            </w:pPr>
            <w:r>
              <w:t>.................€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000000" w:rsidRDefault="00163405">
            <w:pPr>
              <w:pStyle w:val="TexteNormal"/>
              <w:jc w:val="right"/>
            </w:pPr>
            <w:r>
              <w:t>.............€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000000" w:rsidRDefault="00163405">
            <w:pPr>
              <w:pStyle w:val="TexteNormal"/>
              <w:jc w:val="right"/>
            </w:pPr>
            <w:r>
              <w:t>.................€</w:t>
            </w:r>
          </w:p>
        </w:tc>
      </w:tr>
      <w:tr w:rsidR="00000000">
        <w:tc>
          <w:tcPr>
            <w:tcW w:w="408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000000" w:rsidRDefault="00163405">
            <w:pPr>
              <w:pStyle w:val="TexteNormal"/>
              <w:jc w:val="right"/>
            </w:pPr>
            <w:r>
              <w:t>.....................................................................</w:t>
            </w:r>
            <w:r>
              <w:t>........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000000" w:rsidRDefault="00163405">
            <w:pPr>
              <w:pStyle w:val="TexteNormal"/>
              <w:jc w:val="right"/>
            </w:pPr>
            <w:r>
              <w:t>.................€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000000" w:rsidRDefault="00163405">
            <w:pPr>
              <w:pStyle w:val="TexteNormal"/>
              <w:jc w:val="right"/>
            </w:pPr>
            <w:r>
              <w:t>.............€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000000" w:rsidRDefault="00163405">
            <w:pPr>
              <w:pStyle w:val="TexteNormal"/>
              <w:jc w:val="right"/>
            </w:pPr>
            <w:r>
              <w:t>.................€</w:t>
            </w:r>
          </w:p>
        </w:tc>
      </w:tr>
      <w:tr w:rsidR="00000000"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63405">
            <w:pPr>
              <w:pStyle w:val="TexteNormal"/>
              <w:jc w:val="left"/>
            </w:pPr>
            <w:r>
              <w:t xml:space="preserve">                             Total 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63405">
            <w:pPr>
              <w:pStyle w:val="TexteNormal"/>
              <w:jc w:val="right"/>
            </w:pPr>
            <w:r>
              <w:t>................€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63405">
            <w:pPr>
              <w:pStyle w:val="TexteNormal"/>
              <w:jc w:val="right"/>
            </w:pPr>
            <w:r>
              <w:t xml:space="preserve"> .............€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63405">
            <w:pPr>
              <w:pStyle w:val="Texte1"/>
              <w:jc w:val="right"/>
            </w:pPr>
            <w:r>
              <w:t>.................</w:t>
            </w:r>
            <w:r>
              <w:t>€</w:t>
            </w:r>
          </w:p>
        </w:tc>
      </w:tr>
    </w:tbl>
    <w:p w:rsidR="00000000" w:rsidRDefault="00163405">
      <w:pPr>
        <w:pStyle w:val="Texte1"/>
      </w:pPr>
    </w:p>
    <w:p w:rsidR="00000000" w:rsidRPr="005D654C" w:rsidRDefault="00163405">
      <w:pPr>
        <w:pStyle w:val="Texte1"/>
        <w:jc w:val="left"/>
        <w:rPr>
          <w:lang w:val="fr-FR"/>
        </w:rPr>
      </w:pPr>
      <w:r w:rsidRPr="005D654C">
        <w:rPr>
          <w:lang w:val="fr-FR"/>
        </w:rPr>
        <w:t>Le montant total de la créance qui pourra être présentée en nantissement ou être cédée, est ainsi de :</w:t>
      </w:r>
    </w:p>
    <w:p w:rsidR="00000000" w:rsidRDefault="00163405">
      <w:pPr>
        <w:pStyle w:val="Texte1"/>
        <w:jc w:val="left"/>
      </w:pPr>
      <w:r>
        <w:t>.................................</w:t>
      </w:r>
      <w:r>
        <w:t>€</w:t>
      </w:r>
    </w:p>
    <w:p w:rsidR="00000000" w:rsidRDefault="00163405">
      <w:pPr>
        <w:pStyle w:val="Texte1"/>
        <w:jc w:val="left"/>
      </w:pPr>
      <w:r>
        <w:t>(</w:t>
      </w:r>
      <w:r>
        <w:t>................................................................................</w:t>
      </w:r>
      <w:r>
        <w:t>euros</w:t>
      </w:r>
      <w:r>
        <w:t>) T.V.A. incluse.</w:t>
      </w:r>
    </w:p>
    <w:p w:rsidR="00000000" w:rsidRDefault="00163405">
      <w:pPr>
        <w:pStyle w:val="TitreNormal"/>
      </w:pPr>
      <w:r>
        <w:rPr>
          <w:sz w:val="20"/>
        </w:rPr>
        <w:br w:type="page"/>
      </w: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212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000000" w:rsidRDefault="00163405">
            <w:pPr>
              <w:tabs>
                <w:tab w:val="left" w:pos="2160"/>
                <w:tab w:val="right" w:pos="9072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</w:tabs>
              <w:rPr>
                <w:b/>
              </w:rPr>
            </w:pPr>
            <w:r>
              <w:rPr>
                <w:b/>
              </w:rPr>
              <w:t xml:space="preserve"> D – DELAIS </w:t>
            </w:r>
          </w:p>
        </w:tc>
      </w:tr>
    </w:tbl>
    <w:p w:rsidR="00000000" w:rsidRDefault="00163405">
      <w:pPr>
        <w:rPr>
          <w:b/>
        </w:rPr>
      </w:pPr>
    </w:p>
    <w:p w:rsidR="00000000" w:rsidRPr="005D654C" w:rsidRDefault="00163405">
      <w:pPr>
        <w:pStyle w:val="Texte1"/>
        <w:rPr>
          <w:lang w:val="fr-FR"/>
        </w:rPr>
      </w:pPr>
      <w:r w:rsidRPr="005D654C">
        <w:rPr>
          <w:lang w:val="fr-FR"/>
        </w:rPr>
        <w:t xml:space="preserve">Le délai </w:t>
      </w:r>
      <w:r w:rsidRPr="005D654C">
        <w:rPr>
          <w:lang w:val="fr-FR"/>
        </w:rPr>
        <w:t>d'exécution</w:t>
      </w:r>
      <w:r w:rsidRPr="005D654C">
        <w:rPr>
          <w:lang w:val="fr-FR"/>
        </w:rPr>
        <w:t xml:space="preserve"> des </w:t>
      </w:r>
      <w:r w:rsidRPr="005D654C">
        <w:rPr>
          <w:lang w:val="fr-FR"/>
        </w:rPr>
        <w:t>prestations</w:t>
      </w:r>
      <w:r w:rsidRPr="005D654C">
        <w:rPr>
          <w:lang w:val="fr-FR"/>
        </w:rPr>
        <w:t xml:space="preserve"> est précisé à l'article 3 du </w:t>
      </w:r>
      <w:r w:rsidRPr="005D654C">
        <w:rPr>
          <w:lang w:val="fr-FR"/>
        </w:rPr>
        <w:t>cahier des clauses administrative</w:t>
      </w:r>
      <w:r w:rsidRPr="005D654C">
        <w:rPr>
          <w:lang w:val="fr-FR"/>
        </w:rPr>
        <w:t>s particulières</w:t>
      </w:r>
      <w:r w:rsidRPr="005D654C">
        <w:rPr>
          <w:lang w:val="fr-FR"/>
        </w:rPr>
        <w:t>.</w:t>
      </w:r>
    </w:p>
    <w:p w:rsidR="005D654C" w:rsidRDefault="005D654C">
      <w:pPr>
        <w:pStyle w:val="TitreNormal"/>
        <w:rPr>
          <w:sz w:val="20"/>
          <w:lang w:val="fr-FR"/>
        </w:rPr>
      </w:pPr>
    </w:p>
    <w:p w:rsidR="00000000" w:rsidRPr="005D654C" w:rsidRDefault="00163405">
      <w:pPr>
        <w:pStyle w:val="TitreNormal"/>
        <w:rPr>
          <w:lang w:val="fr-FR"/>
        </w:rPr>
      </w:pP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212"/>
      </w:tblGrid>
      <w:tr w:rsidR="00000000" w:rsidRPr="005D654C">
        <w:tblPrEx>
          <w:tblCellMar>
            <w:top w:w="0" w:type="dxa"/>
            <w:bottom w:w="0" w:type="dxa"/>
          </w:tblCellMar>
        </w:tblPrEx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000000" w:rsidRPr="005D654C" w:rsidRDefault="00163405">
            <w:pPr>
              <w:tabs>
                <w:tab w:val="left" w:pos="2160"/>
                <w:tab w:val="right" w:pos="9072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</w:tabs>
              <w:rPr>
                <w:b/>
                <w:lang w:val="fr-FR"/>
              </w:rPr>
            </w:pPr>
            <w:r w:rsidRPr="005D654C">
              <w:rPr>
                <w:b/>
                <w:lang w:val="fr-FR"/>
              </w:rPr>
              <w:t xml:space="preserve"> E – PAIEMENT</w:t>
            </w:r>
            <w:r w:rsidR="005D654C" w:rsidRPr="005D654C">
              <w:rPr>
                <w:b/>
                <w:lang w:val="fr-FR"/>
              </w:rPr>
              <w:t xml:space="preserve"> fournir un RIB</w:t>
            </w:r>
          </w:p>
        </w:tc>
      </w:tr>
    </w:tbl>
    <w:p w:rsidR="00000000" w:rsidRPr="005D654C" w:rsidRDefault="00163405">
      <w:pPr>
        <w:rPr>
          <w:b/>
          <w:lang w:val="fr-FR"/>
        </w:rPr>
      </w:pPr>
    </w:p>
    <w:p w:rsidR="00000000" w:rsidRPr="005D654C" w:rsidRDefault="00163405">
      <w:pPr>
        <w:pStyle w:val="Texte1"/>
        <w:rPr>
          <w:lang w:val="fr-FR"/>
        </w:rPr>
      </w:pPr>
      <w:r w:rsidRPr="005D654C">
        <w:rPr>
          <w:lang w:val="fr-FR"/>
        </w:rPr>
        <w:t>Le pouvoir adjudicateur</w:t>
      </w:r>
      <w:r w:rsidRPr="005D654C">
        <w:rPr>
          <w:lang w:val="fr-FR"/>
        </w:rPr>
        <w:t xml:space="preserve"> se libérera des sommes dues au titre du présent marché en faisant porter le montant au crédit :</w:t>
      </w:r>
    </w:p>
    <w:p w:rsidR="00000000" w:rsidRPr="005D654C" w:rsidRDefault="00163405">
      <w:pPr>
        <w:pStyle w:val="Texte1"/>
        <w:rPr>
          <w:lang w:val="fr-FR"/>
        </w:rPr>
      </w:pPr>
    </w:p>
    <w:p w:rsidR="00000000" w:rsidRPr="005D654C" w:rsidRDefault="00163405">
      <w:pPr>
        <w:pStyle w:val="Texte1"/>
        <w:rPr>
          <w:lang w:val="fr-FR"/>
        </w:rPr>
      </w:pPr>
      <w:r w:rsidRPr="005D654C">
        <w:rPr>
          <w:b/>
          <w:i/>
          <w:lang w:val="fr-FR"/>
        </w:rPr>
        <w:t>(Si paiement sur un seul compte)</w:t>
      </w:r>
    </w:p>
    <w:p w:rsidR="00000000" w:rsidRPr="005D654C" w:rsidRDefault="00163405">
      <w:pPr>
        <w:pStyle w:val="Texte1"/>
        <w:rPr>
          <w:lang w:val="fr-FR"/>
        </w:rPr>
      </w:pPr>
    </w:p>
    <w:p w:rsidR="00000000" w:rsidRPr="005D654C" w:rsidRDefault="00163405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5D654C">
        <w:rPr>
          <w:lang w:val="fr-FR"/>
        </w:rPr>
        <w:t xml:space="preserve">du compte ouvert au nom de : </w:t>
      </w:r>
      <w:r w:rsidRPr="005D654C">
        <w:rPr>
          <w:lang w:val="fr-FR"/>
        </w:rPr>
        <w:t>.....................................</w:t>
      </w:r>
      <w:r w:rsidRPr="005D654C">
        <w:rPr>
          <w:lang w:val="fr-FR"/>
        </w:rPr>
        <w:t>.............................................................................</w:t>
      </w:r>
    </w:p>
    <w:p w:rsidR="00000000" w:rsidRDefault="00163405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>domiciliation : ..........................................................................................................................................</w:t>
      </w:r>
    </w:p>
    <w:p w:rsidR="00000000" w:rsidRDefault="00163405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>Adresse :  ............</w:t>
      </w:r>
      <w:r>
        <w:t>......................................................................................................................................</w:t>
      </w:r>
    </w:p>
    <w:p w:rsidR="00000000" w:rsidRDefault="00163405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>code banque :  ..................................</w:t>
      </w:r>
    </w:p>
    <w:p w:rsidR="00000000" w:rsidRDefault="00163405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1360"/>
        </w:tabs>
      </w:pPr>
      <w:r>
        <w:t xml:space="preserve">code agence :   .................................. </w:t>
      </w:r>
    </w:p>
    <w:p w:rsidR="00000000" w:rsidRDefault="00163405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1247"/>
          <w:tab w:val="left" w:pos="1360"/>
        </w:tabs>
      </w:pPr>
      <w:r>
        <w:t>sous le numéro : ..</w:t>
      </w:r>
      <w:r>
        <w:t>............................................................................</w:t>
      </w:r>
    </w:p>
    <w:p w:rsidR="00000000" w:rsidRDefault="00163405">
      <w:pPr>
        <w:pStyle w:val="Texte1"/>
        <w:rPr>
          <w:rFonts w:ascii="Arial" w:eastAsia="Arial" w:hAnsi="Arial"/>
          <w:color w:val="auto"/>
          <w:shd w:val="clear" w:color="auto" w:fill="auto"/>
        </w:rPr>
      </w:pPr>
    </w:p>
    <w:p w:rsidR="00000000" w:rsidRDefault="00163405">
      <w:pPr>
        <w:pStyle w:val="Texte1"/>
      </w:pPr>
    </w:p>
    <w:p w:rsidR="00000000" w:rsidRPr="005D654C" w:rsidRDefault="00163405">
      <w:pPr>
        <w:pStyle w:val="Texte1"/>
        <w:jc w:val="center"/>
        <w:rPr>
          <w:i/>
          <w:lang w:val="fr-FR"/>
        </w:rPr>
      </w:pPr>
      <w:r w:rsidRPr="005D654C">
        <w:rPr>
          <w:i/>
          <w:lang w:val="fr-FR"/>
        </w:rPr>
        <w:t>(Cas d'un groupement de prestataires solidaires)</w:t>
      </w:r>
    </w:p>
    <w:p w:rsidR="00000000" w:rsidRPr="005D654C" w:rsidRDefault="00163405">
      <w:pPr>
        <w:pStyle w:val="Texte1"/>
        <w:rPr>
          <w:lang w:val="fr-FR"/>
        </w:rPr>
      </w:pPr>
      <w:r w:rsidRPr="005D654C">
        <w:rPr>
          <w:i/>
          <w:lang w:val="fr-FR"/>
        </w:rPr>
        <w:t>Les soussignés, autres que le mandataire, donnent à ce mandataire qui l'accepte, procuration à l'effet de percevoir pour leur co</w:t>
      </w:r>
      <w:r w:rsidRPr="005D654C">
        <w:rPr>
          <w:i/>
          <w:lang w:val="fr-FR"/>
        </w:rPr>
        <w:t xml:space="preserve">mpte les sommes qui leur sont dues en exécution du marché par voie de virement au compte ci-dessus du mandataire. Ces paiements seront libératoires vis à vis des entrepreneurs groupés solidaires. </w:t>
      </w:r>
    </w:p>
    <w:p w:rsidR="00000000" w:rsidRPr="005D654C" w:rsidRDefault="00163405">
      <w:pPr>
        <w:pStyle w:val="Texte1"/>
        <w:rPr>
          <w:lang w:val="fr-FR"/>
        </w:rPr>
      </w:pPr>
    </w:p>
    <w:p w:rsidR="00000000" w:rsidRPr="005D654C" w:rsidRDefault="00163405">
      <w:pPr>
        <w:pStyle w:val="Texte1"/>
        <w:rPr>
          <w:lang w:val="fr-FR"/>
        </w:rPr>
      </w:pPr>
      <w:r w:rsidRPr="005D654C">
        <w:rPr>
          <w:b/>
          <w:i/>
          <w:lang w:val="fr-FR"/>
        </w:rPr>
        <w:t>(Si paiement sur plusieurs comptes)</w:t>
      </w:r>
    </w:p>
    <w:p w:rsidR="00000000" w:rsidRPr="005D654C" w:rsidRDefault="00163405">
      <w:pPr>
        <w:pStyle w:val="Texte1"/>
        <w:rPr>
          <w:lang w:val="fr-FR"/>
        </w:rPr>
      </w:pPr>
    </w:p>
    <w:p w:rsidR="00000000" w:rsidRPr="005D654C" w:rsidRDefault="00163405">
      <w:pPr>
        <w:pStyle w:val="Liste1"/>
        <w:numPr>
          <w:ilvl w:val="0"/>
          <w:numId w:val="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</w:tabs>
        <w:rPr>
          <w:lang w:val="fr-FR"/>
        </w:rPr>
      </w:pPr>
      <w:r w:rsidRPr="005D654C">
        <w:rPr>
          <w:lang w:val="fr-FR"/>
        </w:rPr>
        <w:t xml:space="preserve">    </w:t>
      </w:r>
      <w:r w:rsidRPr="005D654C">
        <w:rPr>
          <w:u w:val="single"/>
          <w:lang w:val="fr-FR"/>
        </w:rPr>
        <w:t>En ce qui concern</w:t>
      </w:r>
      <w:r w:rsidRPr="005D654C">
        <w:rPr>
          <w:u w:val="single"/>
          <w:lang w:val="fr-FR"/>
        </w:rPr>
        <w:t>e l'exécution des prestations (ou lots) suivants</w:t>
      </w:r>
    </w:p>
    <w:p w:rsidR="00000000" w:rsidRDefault="00163405">
      <w:pPr>
        <w:pStyle w:val="Texte1"/>
      </w:pPr>
      <w:r w:rsidRPr="005D654C">
        <w:rPr>
          <w:lang w:val="fr-FR"/>
        </w:rPr>
        <w:t xml:space="preserve">     </w:t>
      </w:r>
      <w:r>
        <w:t>............................................................................................................................................................................</w:t>
      </w:r>
    </w:p>
    <w:p w:rsidR="00000000" w:rsidRDefault="00163405">
      <w:pPr>
        <w:pStyle w:val="Texte1"/>
      </w:pPr>
      <w:r>
        <w:t xml:space="preserve">     ........................</w:t>
      </w:r>
      <w:r>
        <w:t>...................................................................................................................................................</w:t>
      </w:r>
    </w:p>
    <w:p w:rsidR="00000000" w:rsidRDefault="00163405">
      <w:pPr>
        <w:pStyle w:val="Texte1"/>
      </w:pPr>
    </w:p>
    <w:p w:rsidR="00000000" w:rsidRPr="005D654C" w:rsidRDefault="00163405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5D654C">
        <w:rPr>
          <w:lang w:val="fr-FR"/>
        </w:rPr>
        <w:t xml:space="preserve">du compte ouvert au nom de : </w:t>
      </w:r>
      <w:r w:rsidRPr="005D654C">
        <w:rPr>
          <w:lang w:val="fr-FR"/>
        </w:rPr>
        <w:t>..............................................................................</w:t>
      </w:r>
      <w:r w:rsidRPr="005D654C">
        <w:rPr>
          <w:lang w:val="fr-FR"/>
        </w:rPr>
        <w:t>....................................</w:t>
      </w:r>
    </w:p>
    <w:p w:rsidR="00000000" w:rsidRDefault="00163405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 xml:space="preserve">domiciliation : </w:t>
      </w:r>
      <w:r>
        <w:t>..........................................................................................................................................</w:t>
      </w:r>
    </w:p>
    <w:p w:rsidR="00000000" w:rsidRDefault="00163405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 xml:space="preserve">Adresse : </w:t>
      </w:r>
      <w:r>
        <w:t xml:space="preserve"> .....................................................</w:t>
      </w:r>
      <w:r>
        <w:t>.............................................................................................</w:t>
      </w:r>
    </w:p>
    <w:p w:rsidR="00000000" w:rsidRDefault="00163405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 xml:space="preserve">code banque :  </w:t>
      </w:r>
      <w:r>
        <w:t>..................................</w:t>
      </w:r>
    </w:p>
    <w:p w:rsidR="00000000" w:rsidRDefault="00163405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1360"/>
        </w:tabs>
      </w:pPr>
      <w:r>
        <w:t xml:space="preserve">code agence :   </w:t>
      </w:r>
      <w:r>
        <w:t>..................................</w:t>
      </w:r>
      <w:r>
        <w:t xml:space="preserve"> </w:t>
      </w:r>
    </w:p>
    <w:p w:rsidR="00000000" w:rsidRDefault="00163405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907"/>
          <w:tab w:val="left" w:pos="1020"/>
          <w:tab w:val="left" w:pos="1247"/>
          <w:tab w:val="left" w:pos="1360"/>
        </w:tabs>
      </w:pPr>
      <w:r>
        <w:t>sous le numéro :</w:t>
      </w:r>
      <w:r>
        <w:t xml:space="preserve"> ...........................................</w:t>
      </w:r>
      <w:r>
        <w:t>....................................</w:t>
      </w:r>
    </w:p>
    <w:p w:rsidR="00000000" w:rsidRDefault="00163405">
      <w:pPr>
        <w:pStyle w:val="Texte1"/>
      </w:pPr>
    </w:p>
    <w:p w:rsidR="00000000" w:rsidRPr="005D654C" w:rsidRDefault="00163405">
      <w:pPr>
        <w:pStyle w:val="Texte1"/>
        <w:jc w:val="center"/>
        <w:rPr>
          <w:i/>
          <w:lang w:val="fr-FR"/>
        </w:rPr>
      </w:pPr>
      <w:r w:rsidRPr="005D654C">
        <w:rPr>
          <w:i/>
          <w:lang w:val="fr-FR"/>
        </w:rPr>
        <w:t xml:space="preserve">(Cas d'un groupement de </w:t>
      </w:r>
      <w:r w:rsidRPr="005D654C">
        <w:rPr>
          <w:i/>
          <w:lang w:val="fr-FR"/>
        </w:rPr>
        <w:t>prestataires</w:t>
      </w:r>
      <w:r w:rsidRPr="005D654C">
        <w:rPr>
          <w:i/>
          <w:lang w:val="fr-FR"/>
        </w:rPr>
        <w:t xml:space="preserve"> solidaires)</w:t>
      </w:r>
    </w:p>
    <w:p w:rsidR="00000000" w:rsidRPr="005D654C" w:rsidRDefault="00163405">
      <w:pPr>
        <w:pStyle w:val="Texte1"/>
        <w:rPr>
          <w:lang w:val="fr-FR"/>
        </w:rPr>
      </w:pPr>
      <w:r w:rsidRPr="005D654C">
        <w:rPr>
          <w:i/>
          <w:lang w:val="fr-FR"/>
        </w:rPr>
        <w:t>Les soussignés, autres que le mandataire, donnent à ce mandataire qui l'accepte, procuration à l'effet de percevoir pour leur compte les sommes qui leur sont dues en exé</w:t>
      </w:r>
      <w:r w:rsidRPr="005D654C">
        <w:rPr>
          <w:i/>
          <w:lang w:val="fr-FR"/>
        </w:rPr>
        <w:t xml:space="preserve">cution du marché par voie de virement au compte ci-dessus du mandataire. Ces paiements seront libératoires vis à vis des entrepreneurs groupés solidaires. </w:t>
      </w:r>
    </w:p>
    <w:p w:rsidR="00000000" w:rsidRPr="005D654C" w:rsidRDefault="00163405">
      <w:pPr>
        <w:pStyle w:val="Texte1"/>
        <w:rPr>
          <w:lang w:val="fr-FR"/>
        </w:rPr>
      </w:pPr>
    </w:p>
    <w:p w:rsidR="00000000" w:rsidRPr="005D654C" w:rsidRDefault="00163405">
      <w:pPr>
        <w:pStyle w:val="Texte1"/>
        <w:rPr>
          <w:lang w:val="fr-FR"/>
        </w:rPr>
      </w:pPr>
      <w:r w:rsidRPr="005D654C">
        <w:rPr>
          <w:lang w:val="fr-FR"/>
        </w:rPr>
        <w:t xml:space="preserve">    </w:t>
      </w:r>
      <w:r w:rsidRPr="005D654C">
        <w:rPr>
          <w:u w:val="single"/>
          <w:lang w:val="fr-FR"/>
        </w:rPr>
        <w:t xml:space="preserve">En ce qui concerne l'exécution des prestations (ou lots) suivants </w:t>
      </w:r>
    </w:p>
    <w:p w:rsidR="00000000" w:rsidRDefault="00163405">
      <w:pPr>
        <w:pStyle w:val="Texte1"/>
      </w:pPr>
      <w:r w:rsidRPr="005D654C">
        <w:rPr>
          <w:lang w:val="fr-FR"/>
        </w:rPr>
        <w:t xml:space="preserve">     </w:t>
      </w:r>
      <w:r>
        <w:t>.......................</w:t>
      </w:r>
      <w:r>
        <w:t>.....................................................................................................................................................</w:t>
      </w:r>
    </w:p>
    <w:p w:rsidR="00000000" w:rsidRDefault="00163405">
      <w:pPr>
        <w:pStyle w:val="Texte1"/>
      </w:pPr>
      <w:r>
        <w:t xml:space="preserve">     .....................................................................................................</w:t>
      </w:r>
      <w:r>
        <w:t>......................................................................</w:t>
      </w:r>
    </w:p>
    <w:p w:rsidR="00000000" w:rsidRDefault="00163405">
      <w:pPr>
        <w:pStyle w:val="Texte1"/>
      </w:pPr>
    </w:p>
    <w:p w:rsidR="00000000" w:rsidRPr="005D654C" w:rsidRDefault="00163405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5D654C">
        <w:rPr>
          <w:lang w:val="fr-FR"/>
        </w:rPr>
        <w:t xml:space="preserve">du compte ouvert au nom de : </w:t>
      </w:r>
      <w:r w:rsidRPr="005D654C">
        <w:rPr>
          <w:lang w:val="fr-FR"/>
        </w:rPr>
        <w:t>..................................................................................................................</w:t>
      </w:r>
    </w:p>
    <w:p w:rsidR="00000000" w:rsidRDefault="00163405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 xml:space="preserve">domiciliation : </w:t>
      </w:r>
      <w:r>
        <w:t>........................</w:t>
      </w:r>
      <w:r>
        <w:t>..................................................................................................................</w:t>
      </w:r>
    </w:p>
    <w:p w:rsidR="00000000" w:rsidRDefault="00163405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 xml:space="preserve">Adresse : </w:t>
      </w:r>
      <w:r>
        <w:t xml:space="preserve"> ..................................................................................................................................</w:t>
      </w:r>
      <w:r>
        <w:t>................</w:t>
      </w:r>
    </w:p>
    <w:p w:rsidR="00000000" w:rsidRDefault="00163405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 xml:space="preserve">code banque :  </w:t>
      </w:r>
      <w:r>
        <w:t>..................................</w:t>
      </w:r>
    </w:p>
    <w:p w:rsidR="00000000" w:rsidRDefault="00163405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1360"/>
        </w:tabs>
      </w:pPr>
      <w:r>
        <w:t xml:space="preserve">code agence :   </w:t>
      </w:r>
      <w:r>
        <w:t>..................................</w:t>
      </w:r>
      <w:r>
        <w:t xml:space="preserve"> </w:t>
      </w:r>
    </w:p>
    <w:p w:rsidR="00000000" w:rsidRDefault="00163405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907"/>
          <w:tab w:val="left" w:pos="1020"/>
          <w:tab w:val="left" w:pos="1247"/>
          <w:tab w:val="left" w:pos="1360"/>
        </w:tabs>
      </w:pPr>
      <w:r>
        <w:t>sous le numéro :</w:t>
      </w:r>
      <w:r>
        <w:t xml:space="preserve"> ...............................................................................</w:t>
      </w:r>
    </w:p>
    <w:p w:rsidR="00000000" w:rsidRDefault="00163405">
      <w:pPr>
        <w:pStyle w:val="Texte1"/>
      </w:pPr>
    </w:p>
    <w:p w:rsidR="00000000" w:rsidRPr="005D654C" w:rsidRDefault="00163405">
      <w:pPr>
        <w:pStyle w:val="Texte1"/>
        <w:jc w:val="center"/>
        <w:rPr>
          <w:i/>
          <w:lang w:val="fr-FR"/>
        </w:rPr>
      </w:pPr>
      <w:r w:rsidRPr="005D654C">
        <w:rPr>
          <w:i/>
          <w:lang w:val="fr-FR"/>
        </w:rPr>
        <w:t xml:space="preserve">(Cas d'un groupement de </w:t>
      </w:r>
      <w:r w:rsidRPr="005D654C">
        <w:rPr>
          <w:i/>
          <w:lang w:val="fr-FR"/>
        </w:rPr>
        <w:t>prestataires</w:t>
      </w:r>
      <w:r w:rsidRPr="005D654C">
        <w:rPr>
          <w:i/>
          <w:lang w:val="fr-FR"/>
        </w:rPr>
        <w:t xml:space="preserve"> so</w:t>
      </w:r>
      <w:r w:rsidRPr="005D654C">
        <w:rPr>
          <w:i/>
          <w:lang w:val="fr-FR"/>
        </w:rPr>
        <w:t>lidaires)</w:t>
      </w:r>
    </w:p>
    <w:p w:rsidR="00000000" w:rsidRPr="005D654C" w:rsidRDefault="00163405">
      <w:pPr>
        <w:pStyle w:val="Texte1"/>
        <w:rPr>
          <w:lang w:val="fr-FR"/>
        </w:rPr>
      </w:pPr>
      <w:r w:rsidRPr="005D654C">
        <w:rPr>
          <w:i/>
          <w:lang w:val="fr-FR"/>
        </w:rPr>
        <w:t xml:space="preserve">Les soussignés, autres que le mandataire, donnent à ce mandataire qui l'accepte, procuration à l'effet de percevoir pour leur compte les sommes qui leur sont dues en exécution du marché par voie de virement au compte ci-dessus du mandataire. Ces </w:t>
      </w:r>
      <w:r w:rsidRPr="005D654C">
        <w:rPr>
          <w:i/>
          <w:lang w:val="fr-FR"/>
        </w:rPr>
        <w:t xml:space="preserve">paiements seront libératoires vis à vis des entrepreneurs groupés solidaires. </w:t>
      </w:r>
    </w:p>
    <w:p w:rsidR="00000000" w:rsidRPr="005D654C" w:rsidRDefault="00163405">
      <w:pPr>
        <w:pStyle w:val="Texte1"/>
        <w:rPr>
          <w:lang w:val="fr-FR"/>
        </w:rPr>
      </w:pPr>
    </w:p>
    <w:p w:rsidR="00000000" w:rsidRPr="005D654C" w:rsidRDefault="00163405">
      <w:pPr>
        <w:pStyle w:val="Texte1"/>
        <w:rPr>
          <w:lang w:val="fr-FR"/>
        </w:rPr>
      </w:pPr>
      <w:r w:rsidRPr="005D654C">
        <w:rPr>
          <w:lang w:val="fr-FR"/>
        </w:rPr>
        <w:t xml:space="preserve">    </w:t>
      </w:r>
      <w:r w:rsidRPr="005D654C">
        <w:rPr>
          <w:u w:val="single"/>
          <w:lang w:val="fr-FR"/>
        </w:rPr>
        <w:t xml:space="preserve">En ce qui concerne l'exécution des prestations (ou lots) suivants </w:t>
      </w:r>
    </w:p>
    <w:p w:rsidR="00000000" w:rsidRDefault="00163405">
      <w:pPr>
        <w:pStyle w:val="Texte1"/>
      </w:pPr>
      <w:r w:rsidRPr="005D654C">
        <w:rPr>
          <w:lang w:val="fr-FR"/>
        </w:rPr>
        <w:t xml:space="preserve">     </w:t>
      </w:r>
      <w:r>
        <w:t>....................................................................................................</w:t>
      </w:r>
      <w:r>
        <w:t>........................................................................</w:t>
      </w:r>
    </w:p>
    <w:p w:rsidR="00000000" w:rsidRDefault="00163405">
      <w:pPr>
        <w:pStyle w:val="Texte1"/>
      </w:pPr>
      <w:r>
        <w:t xml:space="preserve">     ...........................................................................................................................................................................</w:t>
      </w:r>
    </w:p>
    <w:p w:rsidR="00000000" w:rsidRDefault="00163405">
      <w:pPr>
        <w:pStyle w:val="Texte1"/>
      </w:pPr>
    </w:p>
    <w:p w:rsidR="00000000" w:rsidRPr="005D654C" w:rsidRDefault="00163405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5D654C">
        <w:rPr>
          <w:lang w:val="fr-FR"/>
        </w:rPr>
        <w:t>du co</w:t>
      </w:r>
      <w:r w:rsidRPr="005D654C">
        <w:rPr>
          <w:lang w:val="fr-FR"/>
        </w:rPr>
        <w:t xml:space="preserve">mpte ouvert au nom de : </w:t>
      </w:r>
      <w:r w:rsidRPr="005D654C">
        <w:rPr>
          <w:lang w:val="fr-FR"/>
        </w:rPr>
        <w:t>..................................................................................................................</w:t>
      </w:r>
    </w:p>
    <w:p w:rsidR="00000000" w:rsidRDefault="00163405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 xml:space="preserve">domiciliation : </w:t>
      </w:r>
      <w:r>
        <w:t>.....................................................................................................</w:t>
      </w:r>
      <w:r>
        <w:t>.....................................</w:t>
      </w:r>
    </w:p>
    <w:p w:rsidR="00000000" w:rsidRDefault="00163405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>Adresse :  ..................................................................................................................................................</w:t>
      </w:r>
    </w:p>
    <w:p w:rsidR="00000000" w:rsidRDefault="00163405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>code banque :  ..................................</w:t>
      </w:r>
    </w:p>
    <w:p w:rsidR="00000000" w:rsidRDefault="00163405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1360"/>
        </w:tabs>
      </w:pPr>
      <w:r>
        <w:t>code agenc</w:t>
      </w:r>
      <w:r>
        <w:t xml:space="preserve">e :   .................................. </w:t>
      </w:r>
    </w:p>
    <w:p w:rsidR="00000000" w:rsidRDefault="00163405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907"/>
          <w:tab w:val="left" w:pos="1020"/>
          <w:tab w:val="left" w:pos="1247"/>
          <w:tab w:val="left" w:pos="1360"/>
        </w:tabs>
      </w:pPr>
      <w:r>
        <w:t>sous le numéro : ...............................................................................</w:t>
      </w:r>
    </w:p>
    <w:p w:rsidR="00000000" w:rsidRDefault="00163405">
      <w:pPr>
        <w:pStyle w:val="Texte1"/>
      </w:pPr>
    </w:p>
    <w:p w:rsidR="00000000" w:rsidRPr="005D654C" w:rsidRDefault="00163405">
      <w:pPr>
        <w:pStyle w:val="Texte1"/>
        <w:jc w:val="center"/>
        <w:rPr>
          <w:i/>
          <w:lang w:val="fr-FR"/>
        </w:rPr>
      </w:pPr>
      <w:r w:rsidRPr="005D654C">
        <w:rPr>
          <w:i/>
          <w:lang w:val="fr-FR"/>
        </w:rPr>
        <w:t>(Cas d'un groupement de prestataires solidaires)</w:t>
      </w:r>
    </w:p>
    <w:p w:rsidR="00000000" w:rsidRPr="005D654C" w:rsidRDefault="00163405">
      <w:pPr>
        <w:pStyle w:val="Texte1"/>
        <w:rPr>
          <w:lang w:val="fr-FR"/>
        </w:rPr>
      </w:pPr>
      <w:r w:rsidRPr="005D654C">
        <w:rPr>
          <w:i/>
          <w:lang w:val="fr-FR"/>
        </w:rPr>
        <w:t>Les soussignés, autres que le mandataire, donnent à ce mandataire q</w:t>
      </w:r>
      <w:r w:rsidRPr="005D654C">
        <w:rPr>
          <w:i/>
          <w:lang w:val="fr-FR"/>
        </w:rPr>
        <w:t>ui l'accepte, procuration à l'effet de percevoir pour leur compte les sommes qui leur sont dues en exécution du marché par voie de virement au compte ci-dessus du mandataire. Ces paiements seront libératoires vis à vis des entrepreneurs groupés solidaires.</w:t>
      </w:r>
      <w:r w:rsidRPr="005D654C">
        <w:rPr>
          <w:i/>
          <w:lang w:val="fr-FR"/>
        </w:rPr>
        <w:t xml:space="preserve"> </w:t>
      </w:r>
    </w:p>
    <w:p w:rsidR="00000000" w:rsidRPr="005D654C" w:rsidRDefault="00163405">
      <w:pPr>
        <w:pStyle w:val="Texte1"/>
        <w:rPr>
          <w:lang w:val="fr-FR"/>
        </w:rPr>
      </w:pPr>
    </w:p>
    <w:p w:rsidR="00000000" w:rsidRPr="005D654C" w:rsidRDefault="00163405">
      <w:pPr>
        <w:pStyle w:val="Texte1"/>
        <w:rPr>
          <w:lang w:val="fr-FR"/>
        </w:rPr>
      </w:pPr>
      <w:r w:rsidRPr="005D654C">
        <w:rPr>
          <w:b/>
          <w:i/>
          <w:lang w:val="fr-FR"/>
        </w:rPr>
        <w:t>(Si paiement sur un seul compte)</w:t>
      </w:r>
    </w:p>
    <w:p w:rsidR="00000000" w:rsidRPr="005D654C" w:rsidRDefault="00163405">
      <w:pPr>
        <w:pStyle w:val="Texte1"/>
        <w:rPr>
          <w:lang w:val="fr-FR"/>
        </w:rPr>
      </w:pPr>
    </w:p>
    <w:p w:rsidR="00000000" w:rsidRPr="005D654C" w:rsidRDefault="00163405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5D654C">
        <w:rPr>
          <w:lang w:val="fr-FR"/>
        </w:rPr>
        <w:t xml:space="preserve">du compte ouvert au nom de : </w:t>
      </w:r>
      <w:r w:rsidRPr="005D654C">
        <w:rPr>
          <w:lang w:val="fr-FR"/>
        </w:rPr>
        <w:t>..................................................................................................................</w:t>
      </w:r>
    </w:p>
    <w:p w:rsidR="00000000" w:rsidRDefault="00163405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 xml:space="preserve">domiciliation : </w:t>
      </w:r>
      <w:r>
        <w:t>...........................................................</w:t>
      </w:r>
      <w:r>
        <w:t>...............................................................................</w:t>
      </w:r>
    </w:p>
    <w:p w:rsidR="00000000" w:rsidRDefault="00163405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 xml:space="preserve">Adresse : </w:t>
      </w:r>
      <w:r>
        <w:t xml:space="preserve"> ..................................................................................................................................................</w:t>
      </w:r>
    </w:p>
    <w:p w:rsidR="00000000" w:rsidRDefault="00163405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 xml:space="preserve">code banque :  </w:t>
      </w:r>
      <w:r>
        <w:t>...</w:t>
      </w:r>
      <w:r>
        <w:t>...............................</w:t>
      </w:r>
    </w:p>
    <w:p w:rsidR="00000000" w:rsidRDefault="00163405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1360"/>
        </w:tabs>
      </w:pPr>
      <w:r>
        <w:t xml:space="preserve">code agence :   </w:t>
      </w:r>
      <w:r>
        <w:t>..................................</w:t>
      </w:r>
      <w:r>
        <w:t xml:space="preserve"> </w:t>
      </w:r>
    </w:p>
    <w:p w:rsidR="00000000" w:rsidRDefault="00163405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1247"/>
          <w:tab w:val="left" w:pos="1360"/>
        </w:tabs>
      </w:pPr>
      <w:r>
        <w:t>sous le numéro :</w:t>
      </w:r>
      <w:r>
        <w:t xml:space="preserve"> ..............................................................................</w:t>
      </w:r>
    </w:p>
    <w:p w:rsidR="00000000" w:rsidRDefault="00163405">
      <w:pPr>
        <w:pStyle w:val="Texte1"/>
        <w:rPr>
          <w:rFonts w:ascii="Arial" w:eastAsia="Arial" w:hAnsi="Arial"/>
          <w:color w:val="auto"/>
          <w:shd w:val="clear" w:color="auto" w:fill="auto"/>
        </w:rPr>
      </w:pPr>
    </w:p>
    <w:p w:rsidR="00000000" w:rsidRDefault="00163405">
      <w:pPr>
        <w:pStyle w:val="Texte1"/>
      </w:pPr>
    </w:p>
    <w:p w:rsidR="00000000" w:rsidRPr="005D654C" w:rsidRDefault="00163405">
      <w:pPr>
        <w:pStyle w:val="Texte1"/>
        <w:jc w:val="center"/>
        <w:rPr>
          <w:i/>
          <w:lang w:val="fr-FR"/>
        </w:rPr>
      </w:pPr>
      <w:r w:rsidRPr="005D654C">
        <w:rPr>
          <w:i/>
          <w:lang w:val="fr-FR"/>
        </w:rPr>
        <w:t xml:space="preserve">(Cas d'un groupement de </w:t>
      </w:r>
      <w:r w:rsidRPr="005D654C">
        <w:rPr>
          <w:i/>
          <w:lang w:val="fr-FR"/>
        </w:rPr>
        <w:t>prestataires</w:t>
      </w:r>
      <w:r w:rsidRPr="005D654C">
        <w:rPr>
          <w:i/>
          <w:lang w:val="fr-FR"/>
        </w:rPr>
        <w:t xml:space="preserve"> solidaires)</w:t>
      </w:r>
    </w:p>
    <w:p w:rsidR="00000000" w:rsidRPr="005D654C" w:rsidRDefault="00163405">
      <w:pPr>
        <w:pStyle w:val="Texte1"/>
        <w:rPr>
          <w:lang w:val="fr-FR"/>
        </w:rPr>
      </w:pPr>
      <w:r w:rsidRPr="005D654C">
        <w:rPr>
          <w:i/>
          <w:lang w:val="fr-FR"/>
        </w:rPr>
        <w:t>Les soussignés, autres qu</w:t>
      </w:r>
      <w:r w:rsidRPr="005D654C">
        <w:rPr>
          <w:i/>
          <w:lang w:val="fr-FR"/>
        </w:rPr>
        <w:t>e le mandataire, donnent à ce mandataire qui l'accepte, procuration à l'effet de percevoir pour leur compte les sommes qui leur sont dues en exécution du marché par voie de virement au compte ci-dessus du mandataire. Ces paiements seront libératoires vis à</w:t>
      </w:r>
      <w:r w:rsidRPr="005D654C">
        <w:rPr>
          <w:i/>
          <w:lang w:val="fr-FR"/>
        </w:rPr>
        <w:t xml:space="preserve"> vis des entrepreneurs groupés solidaires. </w:t>
      </w:r>
    </w:p>
    <w:p w:rsidR="00000000" w:rsidRPr="005D654C" w:rsidRDefault="00163405">
      <w:pPr>
        <w:pStyle w:val="Texte1"/>
        <w:rPr>
          <w:lang w:val="fr-FR"/>
        </w:rPr>
      </w:pPr>
    </w:p>
    <w:p w:rsidR="00000000" w:rsidRPr="005D654C" w:rsidRDefault="00163405">
      <w:pPr>
        <w:pStyle w:val="Texte1"/>
        <w:rPr>
          <w:lang w:val="fr-FR"/>
        </w:rPr>
      </w:pPr>
      <w:r w:rsidRPr="005D654C">
        <w:rPr>
          <w:b/>
          <w:i/>
          <w:lang w:val="fr-FR"/>
        </w:rPr>
        <w:t>(Si paiement sur plusieurs comptes)</w:t>
      </w:r>
    </w:p>
    <w:p w:rsidR="00000000" w:rsidRPr="005D654C" w:rsidRDefault="00163405">
      <w:pPr>
        <w:pStyle w:val="Texte1"/>
        <w:rPr>
          <w:lang w:val="fr-FR"/>
        </w:rPr>
      </w:pPr>
    </w:p>
    <w:p w:rsidR="00000000" w:rsidRPr="005D654C" w:rsidRDefault="00163405">
      <w:pPr>
        <w:pStyle w:val="Liste1"/>
        <w:numPr>
          <w:ilvl w:val="0"/>
          <w:numId w:val="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</w:tabs>
        <w:rPr>
          <w:lang w:val="fr-FR"/>
        </w:rPr>
      </w:pPr>
      <w:r w:rsidRPr="005D654C">
        <w:rPr>
          <w:lang w:val="fr-FR"/>
        </w:rPr>
        <w:t xml:space="preserve">    </w:t>
      </w:r>
      <w:r w:rsidRPr="005D654C">
        <w:rPr>
          <w:u w:val="single"/>
          <w:lang w:val="fr-FR"/>
        </w:rPr>
        <w:t>En ce qui concerne l'exécution des prestations (ou lots) suivants</w:t>
      </w:r>
    </w:p>
    <w:p w:rsidR="00000000" w:rsidRDefault="00163405">
      <w:pPr>
        <w:pStyle w:val="Texte1"/>
      </w:pPr>
      <w:r w:rsidRPr="005D654C">
        <w:rPr>
          <w:lang w:val="fr-FR"/>
        </w:rPr>
        <w:t xml:space="preserve">     </w:t>
      </w:r>
      <w:r>
        <w:t>...................................................................................................</w:t>
      </w:r>
      <w:r>
        <w:t>.........................................................................</w:t>
      </w:r>
    </w:p>
    <w:p w:rsidR="00000000" w:rsidRDefault="00163405">
      <w:pPr>
        <w:pStyle w:val="Texte1"/>
      </w:pPr>
      <w:r>
        <w:t xml:space="preserve">     ...........................................................................................................................................................................</w:t>
      </w:r>
    </w:p>
    <w:p w:rsidR="00000000" w:rsidRDefault="00163405">
      <w:pPr>
        <w:pStyle w:val="Texte1"/>
      </w:pPr>
    </w:p>
    <w:p w:rsidR="00000000" w:rsidRPr="005D654C" w:rsidRDefault="00163405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5D654C">
        <w:rPr>
          <w:lang w:val="fr-FR"/>
        </w:rPr>
        <w:t>du c</w:t>
      </w:r>
      <w:r w:rsidRPr="005D654C">
        <w:rPr>
          <w:lang w:val="fr-FR"/>
        </w:rPr>
        <w:t xml:space="preserve">ompte ouvert au nom de : </w:t>
      </w:r>
      <w:r w:rsidRPr="005D654C">
        <w:rPr>
          <w:lang w:val="fr-FR"/>
        </w:rPr>
        <w:t>..................................................................................................................</w:t>
      </w:r>
    </w:p>
    <w:p w:rsidR="00000000" w:rsidRDefault="00163405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 xml:space="preserve">domiciliation : </w:t>
      </w:r>
      <w:r>
        <w:t>....................................................................................................</w:t>
      </w:r>
      <w:r>
        <w:t>......................................</w:t>
      </w:r>
    </w:p>
    <w:p w:rsidR="00000000" w:rsidRDefault="00163405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 xml:space="preserve">Adresse : </w:t>
      </w:r>
      <w:r>
        <w:t xml:space="preserve"> ..................................................................................................................................................</w:t>
      </w:r>
    </w:p>
    <w:p w:rsidR="00000000" w:rsidRDefault="00163405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 xml:space="preserve">code banque :  </w:t>
      </w:r>
      <w:r>
        <w:t>..................................</w:t>
      </w:r>
    </w:p>
    <w:p w:rsidR="00000000" w:rsidRDefault="00163405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1360"/>
        </w:tabs>
      </w:pPr>
      <w:r>
        <w:t>code agen</w:t>
      </w:r>
      <w:r>
        <w:t xml:space="preserve">ce :   </w:t>
      </w:r>
      <w:r>
        <w:t>..................................</w:t>
      </w:r>
      <w:r>
        <w:t xml:space="preserve"> </w:t>
      </w:r>
    </w:p>
    <w:p w:rsidR="00000000" w:rsidRDefault="00163405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  <w:tab w:val="left" w:pos="907"/>
          <w:tab w:val="left" w:pos="1020"/>
          <w:tab w:val="left" w:pos="1247"/>
          <w:tab w:val="left" w:pos="1360"/>
        </w:tabs>
      </w:pPr>
      <w:r>
        <w:t>sous le numéro :</w:t>
      </w:r>
      <w:r>
        <w:t xml:space="preserve"> ...............................................................................</w:t>
      </w:r>
    </w:p>
    <w:p w:rsidR="00000000" w:rsidRDefault="00163405">
      <w:pPr>
        <w:pStyle w:val="Texte1"/>
      </w:pPr>
    </w:p>
    <w:p w:rsidR="00000000" w:rsidRPr="005D654C" w:rsidRDefault="00163405">
      <w:pPr>
        <w:pStyle w:val="Texte1"/>
        <w:jc w:val="center"/>
        <w:rPr>
          <w:i/>
          <w:lang w:val="fr-FR"/>
        </w:rPr>
      </w:pPr>
      <w:r w:rsidRPr="005D654C">
        <w:rPr>
          <w:i/>
          <w:lang w:val="fr-FR"/>
        </w:rPr>
        <w:t xml:space="preserve">(Cas d'un groupement de </w:t>
      </w:r>
      <w:r w:rsidRPr="005D654C">
        <w:rPr>
          <w:i/>
          <w:lang w:val="fr-FR"/>
        </w:rPr>
        <w:t>prestataires</w:t>
      </w:r>
      <w:r w:rsidRPr="005D654C">
        <w:rPr>
          <w:i/>
          <w:lang w:val="fr-FR"/>
        </w:rPr>
        <w:t xml:space="preserve"> solidaires)</w:t>
      </w:r>
    </w:p>
    <w:p w:rsidR="00000000" w:rsidRPr="005D654C" w:rsidRDefault="00163405">
      <w:pPr>
        <w:pStyle w:val="Texte1"/>
        <w:rPr>
          <w:lang w:val="fr-FR"/>
        </w:rPr>
      </w:pPr>
      <w:r w:rsidRPr="005D654C">
        <w:rPr>
          <w:i/>
          <w:lang w:val="fr-FR"/>
        </w:rPr>
        <w:t xml:space="preserve">Les soussignés, autres que le mandataire, donnent à ce mandataire </w:t>
      </w:r>
      <w:r w:rsidRPr="005D654C">
        <w:rPr>
          <w:i/>
          <w:lang w:val="fr-FR"/>
        </w:rPr>
        <w:t>qui l'accepte, procuration à l'effet de percevoir pour leur compte les sommes qui leur sont dues en exécution du marché par voie de virement au compte ci-dessus du mandataire. Ces paiements seront libératoires vis à vis des entrepreneurs groupés solidaires</w:t>
      </w:r>
      <w:r w:rsidRPr="005D654C">
        <w:rPr>
          <w:i/>
          <w:lang w:val="fr-FR"/>
        </w:rPr>
        <w:t xml:space="preserve">. </w:t>
      </w:r>
    </w:p>
    <w:p w:rsidR="00000000" w:rsidRPr="005D654C" w:rsidRDefault="00163405">
      <w:pPr>
        <w:pStyle w:val="Texte1"/>
        <w:rPr>
          <w:lang w:val="fr-FR"/>
        </w:rPr>
      </w:pPr>
    </w:p>
    <w:p w:rsidR="00000000" w:rsidRPr="005D654C" w:rsidRDefault="00163405">
      <w:pPr>
        <w:pStyle w:val="Texte1"/>
        <w:rPr>
          <w:lang w:val="fr-FR"/>
        </w:rPr>
      </w:pPr>
    </w:p>
    <w:p w:rsidR="00000000" w:rsidRPr="005D654C" w:rsidRDefault="00163405">
      <w:pPr>
        <w:pStyle w:val="Texte1"/>
        <w:rPr>
          <w:lang w:val="fr-FR"/>
        </w:rPr>
      </w:pPr>
      <w:r w:rsidRPr="005D654C">
        <w:rPr>
          <w:lang w:val="fr-FR"/>
        </w:rPr>
        <w:t xml:space="preserve">Toutefois, </w:t>
      </w:r>
      <w:r w:rsidRPr="005D654C">
        <w:rPr>
          <w:lang w:val="fr-FR"/>
        </w:rPr>
        <w:t>le pouvoir adjudicateur</w:t>
      </w:r>
      <w:r w:rsidRPr="005D654C">
        <w:rPr>
          <w:lang w:val="fr-FR"/>
        </w:rPr>
        <w:t xml:space="preserve"> se libérera des sommes dues aux sous-traitants payés directement en faisant porter les montants au crédit des compt</w:t>
      </w:r>
      <w:r w:rsidRPr="005D654C">
        <w:rPr>
          <w:lang w:val="fr-FR"/>
        </w:rPr>
        <w:t>es désignés dans les annexes, les avenants ou les actes spéciaux.</w:t>
      </w:r>
    </w:p>
    <w:p w:rsidR="00000000" w:rsidRPr="005D654C" w:rsidRDefault="00163405">
      <w:pPr>
        <w:pStyle w:val="Normal0"/>
        <w:rPr>
          <w:rFonts w:ascii="Times New Roman" w:eastAsia="Times New Roman" w:hAnsi="Times New Roman"/>
          <w:lang w:val="fr-FR"/>
        </w:rPr>
      </w:pPr>
    </w:p>
    <w:p w:rsidR="00000000" w:rsidRPr="005D654C" w:rsidRDefault="00163405">
      <w:pPr>
        <w:pStyle w:val="Texte1"/>
        <w:rPr>
          <w:lang w:val="fr-FR"/>
        </w:rPr>
      </w:pPr>
      <w:r w:rsidRPr="005D654C">
        <w:rPr>
          <w:lang w:val="fr-FR"/>
        </w:rPr>
        <w:t>Les paiements seront effectués en EUROS.</w:t>
      </w:r>
    </w:p>
    <w:p w:rsidR="00000000" w:rsidRPr="005D654C" w:rsidRDefault="00163405">
      <w:pPr>
        <w:pStyle w:val="Texte1"/>
        <w:rPr>
          <w:lang w:val="fr-FR"/>
        </w:rPr>
      </w:pPr>
    </w:p>
    <w:p w:rsidR="00000000" w:rsidRPr="005D654C" w:rsidRDefault="00163405">
      <w:pPr>
        <w:pStyle w:val="Texte1"/>
        <w:jc w:val="center"/>
        <w:rPr>
          <w:i/>
          <w:lang w:val="fr-FR"/>
        </w:rPr>
      </w:pPr>
      <w:r w:rsidRPr="005D654C">
        <w:rPr>
          <w:i/>
          <w:lang w:val="fr-FR"/>
        </w:rPr>
        <w:t>Rayer les mentions inutiles</w:t>
      </w:r>
    </w:p>
    <w:p w:rsidR="00000000" w:rsidRPr="005D654C" w:rsidRDefault="00163405">
      <w:pPr>
        <w:pStyle w:val="Texte1"/>
        <w:rPr>
          <w:lang w:val="fr-FR"/>
        </w:rPr>
      </w:pPr>
    </w:p>
    <w:p w:rsidR="00000000" w:rsidRPr="005D654C" w:rsidRDefault="00163405">
      <w:pPr>
        <w:pStyle w:val="Texte1"/>
        <w:rPr>
          <w:lang w:val="fr-FR"/>
        </w:rPr>
      </w:pPr>
      <w:r w:rsidRPr="005D654C">
        <w:rPr>
          <w:lang w:val="fr-FR"/>
        </w:rPr>
        <w:t xml:space="preserve">Je ne refuse pas de percevoir l'avance prévue à l'article 9 du </w:t>
      </w:r>
      <w:r w:rsidRPr="005D654C">
        <w:rPr>
          <w:lang w:val="fr-FR"/>
        </w:rPr>
        <w:t>C.C.A.P.</w:t>
      </w:r>
    </w:p>
    <w:p w:rsidR="00000000" w:rsidRPr="005D654C" w:rsidRDefault="00163405">
      <w:pPr>
        <w:pStyle w:val="Texte1"/>
        <w:rPr>
          <w:lang w:val="fr-FR"/>
        </w:rPr>
      </w:pPr>
      <w:r w:rsidRPr="005D654C">
        <w:rPr>
          <w:lang w:val="fr-FR"/>
        </w:rPr>
        <w:t>Je refuse de percevoir l'avance prévue à l'art</w:t>
      </w:r>
      <w:r w:rsidRPr="005D654C">
        <w:rPr>
          <w:lang w:val="fr-FR"/>
        </w:rPr>
        <w:t xml:space="preserve">icle 9 du </w:t>
      </w:r>
      <w:r w:rsidRPr="005D654C">
        <w:rPr>
          <w:lang w:val="fr-FR"/>
        </w:rPr>
        <w:t>C.C.A.P.</w:t>
      </w:r>
    </w:p>
    <w:p w:rsidR="00000000" w:rsidRPr="005D654C" w:rsidRDefault="00163405">
      <w:pPr>
        <w:pStyle w:val="Texte1"/>
        <w:rPr>
          <w:lang w:val="fr-FR"/>
        </w:rPr>
      </w:pPr>
    </w:p>
    <w:p w:rsidR="00000000" w:rsidRPr="005D654C" w:rsidRDefault="00163405">
      <w:pPr>
        <w:pStyle w:val="Texte1"/>
        <w:rPr>
          <w:lang w:val="fr-FR"/>
        </w:rPr>
      </w:pPr>
      <w:r w:rsidRPr="005D654C">
        <w:rPr>
          <w:lang w:val="fr-FR"/>
        </w:rPr>
        <w:t xml:space="preserve">Nous ne refusons pas de percevoir l'avance prévue à l'article 9  du </w:t>
      </w:r>
      <w:r w:rsidRPr="005D654C">
        <w:rPr>
          <w:lang w:val="fr-FR"/>
        </w:rPr>
        <w:t>C.C.A.P.</w:t>
      </w:r>
    </w:p>
    <w:p w:rsidR="00000000" w:rsidRPr="005D654C" w:rsidRDefault="00163405">
      <w:pPr>
        <w:pStyle w:val="Texte1"/>
        <w:rPr>
          <w:lang w:val="fr-FR"/>
        </w:rPr>
      </w:pPr>
      <w:r w:rsidRPr="005D654C">
        <w:rPr>
          <w:lang w:val="fr-FR"/>
        </w:rPr>
        <w:t xml:space="preserve">Nous refusons de percevoir l'avance prévue à l'article 9 du </w:t>
      </w:r>
      <w:r w:rsidRPr="005D654C">
        <w:rPr>
          <w:lang w:val="fr-FR"/>
        </w:rPr>
        <w:t>C.C.A.P.</w:t>
      </w:r>
    </w:p>
    <w:p w:rsidR="00000000" w:rsidRDefault="00163405">
      <w:pPr>
        <w:pStyle w:val="Texte1"/>
        <w:jc w:val="center"/>
        <w:rPr>
          <w:i/>
        </w:rPr>
      </w:pPr>
      <w:r>
        <w:rPr>
          <w:i/>
        </w:rPr>
        <w:t>Rayer les mentions inutiles</w:t>
      </w:r>
    </w:p>
    <w:p w:rsidR="00000000" w:rsidRDefault="00163405">
      <w:pPr>
        <w:pStyle w:val="Texte1"/>
        <w:jc w:val="center"/>
      </w:pPr>
    </w:p>
    <w:p w:rsidR="00000000" w:rsidRPr="005D654C" w:rsidRDefault="00163405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453"/>
          <w:tab w:val="left" w:pos="567"/>
          <w:tab w:val="left" w:pos="680"/>
          <w:tab w:val="left" w:pos="793"/>
          <w:tab w:val="left" w:pos="907"/>
          <w:tab w:val="left" w:pos="1020"/>
          <w:tab w:val="left" w:pos="1247"/>
          <w:tab w:val="left" w:pos="1360"/>
        </w:tabs>
        <w:rPr>
          <w:lang w:val="fr-FR"/>
        </w:rPr>
      </w:pPr>
      <w:r w:rsidRPr="005D654C">
        <w:rPr>
          <w:lang w:val="fr-FR"/>
        </w:rPr>
        <w:t>J'affirme, sous peine de résiliation du marché, ou de mise en</w:t>
      </w:r>
      <w:r w:rsidRPr="005D654C">
        <w:rPr>
          <w:lang w:val="fr-FR"/>
        </w:rPr>
        <w:t xml:space="preserve"> régie à mes torts exclusifs, ne pas tomber</w:t>
      </w:r>
    </w:p>
    <w:p w:rsidR="00000000" w:rsidRPr="005D654C" w:rsidRDefault="00163405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453"/>
          <w:tab w:val="left" w:pos="567"/>
          <w:tab w:val="left" w:pos="680"/>
          <w:tab w:val="left" w:pos="793"/>
          <w:tab w:val="left" w:pos="907"/>
          <w:tab w:val="left" w:pos="1020"/>
          <w:tab w:val="left" w:pos="1247"/>
          <w:tab w:val="left" w:pos="1360"/>
        </w:tabs>
        <w:rPr>
          <w:lang w:val="fr-FR"/>
        </w:rPr>
      </w:pPr>
      <w:r w:rsidRPr="005D654C">
        <w:rPr>
          <w:lang w:val="fr-FR"/>
        </w:rPr>
        <w:t>J'affirme, sous peine de résiliation du marché, ou de mise en régie à ses torts exclusifs, que la société/le groupement d'intérêt économique, pour lequel j'interviens, ne tombe pas</w:t>
      </w:r>
    </w:p>
    <w:p w:rsidR="00000000" w:rsidRPr="005D654C" w:rsidRDefault="00163405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453"/>
          <w:tab w:val="left" w:pos="567"/>
          <w:tab w:val="left" w:pos="680"/>
          <w:tab w:val="left" w:pos="793"/>
          <w:tab w:val="left" w:pos="907"/>
          <w:tab w:val="left" w:pos="1020"/>
          <w:tab w:val="left" w:pos="1247"/>
          <w:tab w:val="left" w:pos="1360"/>
        </w:tabs>
        <w:rPr>
          <w:lang w:val="fr-FR"/>
        </w:rPr>
      </w:pPr>
      <w:r w:rsidRPr="005D654C">
        <w:rPr>
          <w:lang w:val="fr-FR"/>
        </w:rPr>
        <w:t>Nous affirmons, sous peine de r</w:t>
      </w:r>
      <w:r w:rsidRPr="005D654C">
        <w:rPr>
          <w:lang w:val="fr-FR"/>
        </w:rPr>
        <w:t>ésiliation du marché, ou de mise en régie à nos torts exclusifs, ne pas tomber</w:t>
      </w:r>
    </w:p>
    <w:p w:rsidR="00000000" w:rsidRPr="005D654C" w:rsidRDefault="00163405">
      <w:pPr>
        <w:pStyle w:val="Liste1"/>
        <w:numPr>
          <w:ilvl w:val="0"/>
          <w:numId w:val="10"/>
        </w:numPr>
        <w:tabs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453"/>
          <w:tab w:val="left" w:pos="567"/>
          <w:tab w:val="left" w:pos="680"/>
          <w:tab w:val="left" w:pos="793"/>
          <w:tab w:val="left" w:pos="907"/>
          <w:tab w:val="left" w:pos="1020"/>
          <w:tab w:val="left" w:pos="1247"/>
          <w:tab w:val="left" w:pos="1360"/>
        </w:tabs>
        <w:rPr>
          <w:lang w:val="fr-FR"/>
        </w:rPr>
      </w:pPr>
      <w:r w:rsidRPr="005D654C">
        <w:rPr>
          <w:lang w:val="fr-FR"/>
        </w:rPr>
        <w:t>Nous affirmons, sous peine de résiliation du marché, ou de mise en régie à leurs torts exclusifs, que les sociétés pour lesquelles nous intervenons ne tombent pas</w:t>
      </w:r>
    </w:p>
    <w:p w:rsidR="00000000" w:rsidRPr="005D654C" w:rsidRDefault="00163405">
      <w:pPr>
        <w:pStyle w:val="Texte1"/>
        <w:rPr>
          <w:lang w:val="fr-FR"/>
        </w:rPr>
      </w:pPr>
    </w:p>
    <w:p w:rsidR="00000000" w:rsidRPr="005D654C" w:rsidRDefault="00163405">
      <w:pPr>
        <w:pStyle w:val="Texte1"/>
        <w:rPr>
          <w:lang w:val="fr-FR"/>
        </w:rPr>
      </w:pPr>
      <w:r w:rsidRPr="005D654C">
        <w:rPr>
          <w:lang w:val="fr-FR"/>
        </w:rPr>
        <w:t xml:space="preserve">sous le coup </w:t>
      </w:r>
      <w:r w:rsidRPr="005D654C">
        <w:rPr>
          <w:lang w:val="fr-FR"/>
        </w:rPr>
        <w:t>des interdictions énumérées à l'article 43 du code des marchés publics concernant les liquidations, faillites personnelles, les infractions au code général des impôts, les interdictions d'ordre législatif, réglementaire ou de justice.</w:t>
      </w:r>
    </w:p>
    <w:p w:rsidR="00000000" w:rsidRPr="005D654C" w:rsidRDefault="00163405">
      <w:pPr>
        <w:pStyle w:val="Texte1"/>
        <w:jc w:val="left"/>
        <w:rPr>
          <w:sz w:val="24"/>
          <w:lang w:val="fr-FR"/>
        </w:rPr>
      </w:pPr>
    </w:p>
    <w:p w:rsidR="00000000" w:rsidRPr="005D654C" w:rsidRDefault="00163405">
      <w:pPr>
        <w:pStyle w:val="TexteNormal"/>
        <w:rPr>
          <w:lang w:val="fr-FR"/>
        </w:rPr>
      </w:pPr>
      <w:r w:rsidRPr="005D654C">
        <w:rPr>
          <w:lang w:val="fr-FR"/>
        </w:rPr>
        <w:t>Les déclarations sim</w:t>
      </w:r>
      <w:r w:rsidRPr="005D654C">
        <w:rPr>
          <w:lang w:val="fr-FR"/>
        </w:rPr>
        <w:t>ilaires des sous-traitants énumérés plus haut sont annexées au présent acte d'engagement.</w:t>
      </w:r>
    </w:p>
    <w:p w:rsidR="00000000" w:rsidRPr="005D654C" w:rsidRDefault="00163405">
      <w:pPr>
        <w:pStyle w:val="Normal0"/>
        <w:rPr>
          <w:lang w:val="fr-FR"/>
        </w:rPr>
      </w:pPr>
    </w:p>
    <w:p w:rsidR="00000000" w:rsidRPr="005D654C" w:rsidRDefault="00163405">
      <w:pPr>
        <w:pStyle w:val="Normal0"/>
        <w:rPr>
          <w:lang w:val="fr-FR"/>
        </w:rPr>
      </w:pPr>
    </w:p>
    <w:p w:rsidR="00000000" w:rsidRPr="005D654C" w:rsidRDefault="00163405">
      <w:pPr>
        <w:pStyle w:val="Texte1"/>
        <w:rPr>
          <w:lang w:val="fr-FR"/>
        </w:rPr>
      </w:pPr>
      <w:r w:rsidRPr="005D654C">
        <w:rPr>
          <w:lang w:val="fr-FR"/>
        </w:rPr>
        <w:t>Fait en un seul original</w:t>
      </w:r>
    </w:p>
    <w:p w:rsidR="00000000" w:rsidRPr="005D654C" w:rsidRDefault="00163405">
      <w:pPr>
        <w:pStyle w:val="Texte1"/>
        <w:rPr>
          <w:lang w:val="fr-FR"/>
        </w:rPr>
      </w:pPr>
    </w:p>
    <w:p w:rsidR="00000000" w:rsidRPr="005D654C" w:rsidRDefault="00163405">
      <w:pPr>
        <w:pStyle w:val="Texte1"/>
        <w:rPr>
          <w:lang w:val="fr-FR"/>
        </w:rPr>
      </w:pPr>
    </w:p>
    <w:p w:rsidR="00000000" w:rsidRPr="005D654C" w:rsidRDefault="00163405">
      <w:pPr>
        <w:pStyle w:val="Texte1"/>
        <w:rPr>
          <w:lang w:val="fr-FR"/>
        </w:rPr>
      </w:pPr>
      <w:r w:rsidRPr="005D654C">
        <w:rPr>
          <w:lang w:val="fr-FR"/>
        </w:rPr>
        <w:t xml:space="preserve">A </w:t>
      </w:r>
      <w:r w:rsidRPr="005D654C">
        <w:rPr>
          <w:lang w:val="fr-FR"/>
        </w:rPr>
        <w:t>........................................................</w:t>
      </w:r>
      <w:r w:rsidRPr="005D654C">
        <w:rPr>
          <w:lang w:val="fr-FR"/>
        </w:rPr>
        <w:t xml:space="preserve">  le </w:t>
      </w:r>
      <w:r w:rsidRPr="005D654C">
        <w:rPr>
          <w:lang w:val="fr-FR"/>
        </w:rPr>
        <w:t>..........................................................</w:t>
      </w:r>
    </w:p>
    <w:p w:rsidR="00000000" w:rsidRPr="005D654C" w:rsidRDefault="00163405">
      <w:pPr>
        <w:pStyle w:val="Texte1"/>
        <w:rPr>
          <w:rFonts w:ascii="Arial" w:eastAsia="Arial" w:hAnsi="Arial"/>
          <w:color w:val="auto"/>
          <w:sz w:val="24"/>
          <w:shd w:val="clear" w:color="auto" w:fill="auto"/>
          <w:lang w:val="fr-FR"/>
        </w:rPr>
      </w:pPr>
    </w:p>
    <w:p w:rsidR="00000000" w:rsidRPr="005D654C" w:rsidRDefault="00163405">
      <w:pPr>
        <w:pStyle w:val="Normal0"/>
        <w:rPr>
          <w:lang w:val="fr-FR"/>
        </w:rPr>
      </w:pPr>
    </w:p>
    <w:p w:rsidR="00000000" w:rsidRPr="005D654C" w:rsidRDefault="00163405">
      <w:pPr>
        <w:pStyle w:val="Texte1"/>
        <w:rPr>
          <w:lang w:val="fr-FR"/>
        </w:rPr>
      </w:pPr>
      <w:r w:rsidRPr="005D654C">
        <w:rPr>
          <w:lang w:val="fr-FR"/>
        </w:rPr>
        <w:t xml:space="preserve">             </w:t>
      </w:r>
      <w:r w:rsidRPr="005D654C">
        <w:rPr>
          <w:lang w:val="fr-FR"/>
        </w:rPr>
        <w:t xml:space="preserve">       Mention(s) manuscrite(s) "Lu et approuvé"</w:t>
      </w:r>
    </w:p>
    <w:p w:rsidR="00000000" w:rsidRPr="005D654C" w:rsidRDefault="00163405">
      <w:pPr>
        <w:pStyle w:val="Texte1"/>
        <w:rPr>
          <w:lang w:val="fr-FR"/>
        </w:rPr>
      </w:pPr>
      <w:r w:rsidRPr="005D654C">
        <w:rPr>
          <w:lang w:val="fr-FR"/>
        </w:rPr>
        <w:t xml:space="preserve">                    Signature(s) du (des) </w:t>
      </w:r>
      <w:r w:rsidRPr="005D654C">
        <w:rPr>
          <w:lang w:val="fr-FR"/>
        </w:rPr>
        <w:t>prestataire</w:t>
      </w:r>
      <w:r w:rsidRPr="005D654C">
        <w:rPr>
          <w:lang w:val="fr-FR"/>
        </w:rPr>
        <w:t>(s)</w:t>
      </w:r>
    </w:p>
    <w:p w:rsidR="00000000" w:rsidRPr="005D654C" w:rsidRDefault="00163405">
      <w:pPr>
        <w:pStyle w:val="Normal0"/>
        <w:rPr>
          <w:lang w:val="fr-FR"/>
        </w:rPr>
      </w:pPr>
      <w:r w:rsidRPr="005D654C">
        <w:rPr>
          <w:lang w:val="fr-FR"/>
        </w:rPr>
        <w:br w:type="page"/>
      </w: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212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000000" w:rsidRDefault="00163405">
            <w:pPr>
              <w:pStyle w:val="Normal0"/>
            </w:pPr>
            <w:r w:rsidRPr="005D654C">
              <w:rPr>
                <w:b/>
                <w:lang w:val="fr-FR"/>
              </w:rPr>
              <w:t xml:space="preserve"> </w:t>
            </w:r>
            <w:r>
              <w:rPr>
                <w:b/>
              </w:rPr>
              <w:t xml:space="preserve">F - REPONSE DE L'ADMINISTRATION </w:t>
            </w:r>
          </w:p>
        </w:tc>
      </w:tr>
    </w:tbl>
    <w:p w:rsidR="00000000" w:rsidRDefault="00163405">
      <w:pPr>
        <w:pStyle w:val="Normal0"/>
      </w:pPr>
    </w:p>
    <w:p w:rsidR="00000000" w:rsidRPr="005D654C" w:rsidRDefault="00163405">
      <w:pPr>
        <w:pStyle w:val="Texte1"/>
        <w:rPr>
          <w:lang w:val="fr-FR"/>
        </w:rPr>
      </w:pPr>
      <w:r w:rsidRPr="005D654C">
        <w:rPr>
          <w:b/>
          <w:lang w:val="fr-FR"/>
        </w:rPr>
        <w:t>La présente offre est acceptée :</w:t>
      </w:r>
    </w:p>
    <w:p w:rsidR="00000000" w:rsidRPr="005D654C" w:rsidRDefault="00163405">
      <w:pPr>
        <w:pStyle w:val="Texte1"/>
        <w:rPr>
          <w:lang w:val="fr-FR"/>
        </w:rPr>
      </w:pPr>
    </w:p>
    <w:p w:rsidR="00000000" w:rsidRPr="005D654C" w:rsidRDefault="00163405">
      <w:pPr>
        <w:pStyle w:val="Texte1"/>
        <w:rPr>
          <w:lang w:val="fr-FR"/>
        </w:rPr>
      </w:pPr>
    </w:p>
    <w:p w:rsidR="00000000" w:rsidRDefault="00163405">
      <w:pPr>
        <w:pStyle w:val="Texte1"/>
      </w:pPr>
      <w:r>
        <w:t>Le pouvoir adjudicateur</w:t>
      </w:r>
      <w:r>
        <w:t xml:space="preserve"> :</w:t>
      </w:r>
    </w:p>
    <w:p w:rsidR="00000000" w:rsidRDefault="00163405">
      <w:pPr>
        <w:pStyle w:val="Texte1"/>
      </w:pPr>
      <w:r>
        <w:t>.................................................</w:t>
      </w:r>
      <w:r>
        <w:t>........................................................................................................................</w:t>
      </w:r>
    </w:p>
    <w:p w:rsidR="00000000" w:rsidRDefault="00163405">
      <w:pPr>
        <w:pStyle w:val="Normal0"/>
      </w:pP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212"/>
      </w:tblGrid>
      <w:tr w:rsidR="00000000" w:rsidRPr="005D654C">
        <w:tblPrEx>
          <w:tblCellMar>
            <w:top w:w="0" w:type="dxa"/>
            <w:bottom w:w="0" w:type="dxa"/>
          </w:tblCellMar>
        </w:tblPrEx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000000" w:rsidRPr="005D654C" w:rsidRDefault="00163405">
            <w:pPr>
              <w:pStyle w:val="Normal0"/>
              <w:rPr>
                <w:lang w:val="fr-FR"/>
              </w:rPr>
            </w:pPr>
            <w:r w:rsidRPr="005D654C">
              <w:rPr>
                <w:b/>
                <w:lang w:val="fr-FR"/>
              </w:rPr>
              <w:t xml:space="preserve"> G - CADRE POUR FORMULE DE NANTISSEMENT OU DE CESSION DE CREANCES (1) </w:t>
            </w:r>
          </w:p>
        </w:tc>
      </w:tr>
    </w:tbl>
    <w:p w:rsidR="00000000" w:rsidRPr="005D654C" w:rsidRDefault="00163405">
      <w:pPr>
        <w:pStyle w:val="Normal0"/>
        <w:rPr>
          <w:lang w:val="fr-FR"/>
        </w:rPr>
      </w:pPr>
    </w:p>
    <w:p w:rsidR="00000000" w:rsidRPr="005D654C" w:rsidRDefault="00163405">
      <w:pPr>
        <w:pStyle w:val="Normal0"/>
        <w:rPr>
          <w:lang w:val="fr-FR"/>
        </w:rPr>
      </w:pPr>
    </w:p>
    <w:p w:rsidR="00000000" w:rsidRPr="005D654C" w:rsidRDefault="00163405">
      <w:pPr>
        <w:pStyle w:val="Normal0"/>
        <w:rPr>
          <w:rFonts w:ascii="Times New Roman" w:eastAsia="Times New Roman" w:hAnsi="Times New Roman"/>
          <w:color w:val="000000"/>
          <w:sz w:val="20"/>
          <w:shd w:val="clear" w:color="auto" w:fill="FFFFFF"/>
          <w:lang w:val="fr-FR"/>
        </w:rPr>
      </w:pPr>
      <w:r w:rsidRPr="005D654C">
        <w:rPr>
          <w:rFonts w:ascii="Times New Roman" w:eastAsia="Times New Roman" w:hAnsi="Times New Roman"/>
          <w:b/>
          <w:color w:val="000000"/>
          <w:sz w:val="20"/>
          <w:shd w:val="clear" w:color="auto" w:fill="FFFFFF"/>
          <w:lang w:val="fr-FR"/>
        </w:rPr>
        <w:t>Formule d'origine</w:t>
      </w:r>
    </w:p>
    <w:p w:rsidR="00000000" w:rsidRPr="005D654C" w:rsidRDefault="00163405">
      <w:pPr>
        <w:pStyle w:val="Texte1"/>
        <w:rPr>
          <w:lang w:val="fr-FR"/>
        </w:rPr>
      </w:pPr>
      <w:r w:rsidRPr="005D654C">
        <w:rPr>
          <w:lang w:val="fr-FR"/>
        </w:rPr>
        <w:t xml:space="preserve">Copie délivrée en unique exemplaire pour </w:t>
      </w:r>
      <w:r w:rsidRPr="005D654C">
        <w:rPr>
          <w:lang w:val="fr-FR"/>
        </w:rPr>
        <w:t>être remise à l'établissement de crédit en cas de cession ou de nantissement de créance de :</w:t>
      </w:r>
    </w:p>
    <w:p w:rsidR="00000000" w:rsidRDefault="00163405">
      <w:pPr>
        <w:pStyle w:val="Liste1"/>
        <w:numPr>
          <w:ilvl w:val="0"/>
          <w:numId w:val="10"/>
        </w:numPr>
        <w:tabs>
          <w:tab w:val="clear" w:pos="1134"/>
          <w:tab w:val="clear" w:pos="1474"/>
          <w:tab w:val="clear" w:pos="1587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>la totalité du marché (2)</w:t>
      </w:r>
    </w:p>
    <w:p w:rsidR="00000000" w:rsidRPr="005D654C" w:rsidRDefault="00163405">
      <w:pPr>
        <w:pStyle w:val="Liste1"/>
        <w:numPr>
          <w:ilvl w:val="0"/>
          <w:numId w:val="10"/>
        </w:numPr>
        <w:tabs>
          <w:tab w:val="clear" w:pos="1134"/>
          <w:tab w:val="clear" w:pos="1474"/>
          <w:tab w:val="clear" w:pos="1587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5D654C">
        <w:rPr>
          <w:lang w:val="fr-FR"/>
        </w:rPr>
        <w:t>la partie des prestations évaluées à</w:t>
      </w:r>
    </w:p>
    <w:p w:rsidR="00000000" w:rsidRPr="005D654C" w:rsidRDefault="00163405">
      <w:pPr>
        <w:pStyle w:val="Texte1"/>
        <w:rPr>
          <w:lang w:val="fr-FR"/>
        </w:rPr>
      </w:pPr>
      <w:r w:rsidRPr="005D654C">
        <w:rPr>
          <w:lang w:val="fr-FR"/>
        </w:rPr>
        <w:t xml:space="preserve"> ...................................................................................................</w:t>
      </w:r>
      <w:r w:rsidRPr="005D654C">
        <w:rPr>
          <w:lang w:val="fr-FR"/>
        </w:rPr>
        <w:t xml:space="preserve">.................................... </w:t>
      </w:r>
      <w:r w:rsidRPr="005D654C">
        <w:rPr>
          <w:lang w:val="fr-FR"/>
        </w:rPr>
        <w:t>€</w:t>
      </w:r>
      <w:r w:rsidRPr="005D654C">
        <w:rPr>
          <w:lang w:val="fr-FR"/>
        </w:rPr>
        <w:t xml:space="preserve"> (en lettres) que le titulaire n'envisage pas de confier à des sous-traitants bénéficiant du paiement direct.</w:t>
      </w:r>
    </w:p>
    <w:p w:rsidR="00000000" w:rsidRPr="005D654C" w:rsidRDefault="00163405">
      <w:pPr>
        <w:pStyle w:val="Liste1"/>
        <w:numPr>
          <w:ilvl w:val="0"/>
          <w:numId w:val="10"/>
        </w:numPr>
        <w:tabs>
          <w:tab w:val="clear" w:pos="1134"/>
          <w:tab w:val="clear" w:pos="1474"/>
          <w:tab w:val="clear" w:pos="1587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5D654C">
        <w:rPr>
          <w:lang w:val="fr-FR"/>
        </w:rPr>
        <w:t>la partie des prestations évaluées à</w:t>
      </w:r>
    </w:p>
    <w:p w:rsidR="00000000" w:rsidRPr="005D654C" w:rsidRDefault="00163405">
      <w:pPr>
        <w:pStyle w:val="Texte1"/>
        <w:rPr>
          <w:lang w:val="fr-FR"/>
        </w:rPr>
      </w:pPr>
      <w:r w:rsidRPr="005D654C">
        <w:rPr>
          <w:lang w:val="fr-FR"/>
        </w:rPr>
        <w:t xml:space="preserve"> ......................................................................</w:t>
      </w:r>
      <w:r w:rsidRPr="005D654C">
        <w:rPr>
          <w:lang w:val="fr-FR"/>
        </w:rPr>
        <w:t xml:space="preserve">................................................................. </w:t>
      </w:r>
      <w:r w:rsidRPr="005D654C">
        <w:rPr>
          <w:lang w:val="fr-FR"/>
        </w:rPr>
        <w:t>€</w:t>
      </w:r>
      <w:r w:rsidRPr="005D654C">
        <w:rPr>
          <w:lang w:val="fr-FR"/>
        </w:rPr>
        <w:t xml:space="preserve"> (en lettres) et devant être exécutées par ........................................................... en qualité de : </w:t>
      </w:r>
    </w:p>
    <w:p w:rsidR="00000000" w:rsidRDefault="00163405">
      <w:pPr>
        <w:pStyle w:val="Liste1"/>
        <w:numPr>
          <w:ilvl w:val="0"/>
          <w:numId w:val="10"/>
        </w:numPr>
        <w:tabs>
          <w:tab w:val="clear" w:pos="1134"/>
          <w:tab w:val="clear" w:pos="1474"/>
          <w:tab w:val="clear" w:pos="1587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>co- traitant</w:t>
      </w:r>
    </w:p>
    <w:p w:rsidR="00000000" w:rsidRDefault="00163405">
      <w:pPr>
        <w:pStyle w:val="Liste1"/>
        <w:numPr>
          <w:ilvl w:val="0"/>
          <w:numId w:val="10"/>
        </w:numPr>
        <w:tabs>
          <w:tab w:val="clear" w:pos="1134"/>
          <w:tab w:val="clear" w:pos="1474"/>
          <w:tab w:val="clear" w:pos="1587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>sous-traitant</w:t>
      </w:r>
    </w:p>
    <w:p w:rsidR="00000000" w:rsidRDefault="00163405">
      <w:pPr>
        <w:pStyle w:val="Texte1"/>
      </w:pPr>
    </w:p>
    <w:p w:rsidR="00000000" w:rsidRDefault="00163405">
      <w:pPr>
        <w:pStyle w:val="Texte1"/>
      </w:pPr>
      <w:r>
        <w:t>A .......................................</w:t>
      </w:r>
      <w:r>
        <w:t>.......................................... , le (3)  .......................................................................</w:t>
      </w:r>
    </w:p>
    <w:p w:rsidR="00000000" w:rsidRDefault="00163405">
      <w:pPr>
        <w:pStyle w:val="Texte1"/>
      </w:pPr>
    </w:p>
    <w:p w:rsidR="00000000" w:rsidRDefault="00163405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</w:pPr>
      <w:r>
        <w:t>Signature,</w:t>
      </w:r>
    </w:p>
    <w:p w:rsidR="00000000" w:rsidRDefault="00163405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</w:pPr>
    </w:p>
    <w:p w:rsidR="00000000" w:rsidRDefault="00163405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</w:pPr>
    </w:p>
    <w:p w:rsidR="00000000" w:rsidRDefault="00163405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</w:pPr>
    </w:p>
    <w:p w:rsidR="00000000" w:rsidRDefault="00163405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</w:pPr>
    </w:p>
    <w:p w:rsidR="00000000" w:rsidRDefault="00163405">
      <w:pPr>
        <w:pStyle w:val="Texte1"/>
      </w:pPr>
      <w:r>
        <w:rPr>
          <w:b/>
        </w:rPr>
        <w:t>Annotations ultérieures éventuelles</w:t>
      </w:r>
    </w:p>
    <w:p w:rsidR="00000000" w:rsidRPr="005D654C" w:rsidRDefault="00163405">
      <w:pPr>
        <w:pStyle w:val="Texte1"/>
        <w:rPr>
          <w:lang w:val="fr-FR"/>
        </w:rPr>
      </w:pPr>
      <w:r w:rsidRPr="005D654C">
        <w:rPr>
          <w:lang w:val="fr-FR"/>
        </w:rPr>
        <w:t>La part des prestations que le titulaire n'envisage pas de confier à des sous-t</w:t>
      </w:r>
      <w:r w:rsidRPr="005D654C">
        <w:rPr>
          <w:lang w:val="fr-FR"/>
        </w:rPr>
        <w:t>raitants bénéficiant du paiement direct est ramenée à</w:t>
      </w:r>
    </w:p>
    <w:p w:rsidR="00000000" w:rsidRPr="005D654C" w:rsidRDefault="00163405">
      <w:pPr>
        <w:pStyle w:val="Texte1"/>
        <w:rPr>
          <w:lang w:val="fr-FR"/>
        </w:rPr>
      </w:pPr>
      <w:r w:rsidRPr="005D654C">
        <w:rPr>
          <w:lang w:val="fr-FR"/>
        </w:rPr>
        <w:t xml:space="preserve">......................................................................................................................................................... </w:t>
      </w:r>
      <w:r w:rsidRPr="005D654C">
        <w:rPr>
          <w:lang w:val="fr-FR"/>
        </w:rPr>
        <w:t>€</w:t>
      </w:r>
      <w:r w:rsidRPr="005D654C">
        <w:rPr>
          <w:lang w:val="fr-FR"/>
        </w:rPr>
        <w:t xml:space="preserve"> (en lettres)</w:t>
      </w:r>
    </w:p>
    <w:p w:rsidR="00000000" w:rsidRPr="005D654C" w:rsidRDefault="00163405">
      <w:pPr>
        <w:pStyle w:val="Texte1"/>
        <w:rPr>
          <w:lang w:val="fr-FR"/>
        </w:rPr>
      </w:pPr>
    </w:p>
    <w:p w:rsidR="00000000" w:rsidRPr="005D654C" w:rsidRDefault="00163405">
      <w:pPr>
        <w:pStyle w:val="Texte1"/>
        <w:rPr>
          <w:lang w:val="fr-FR"/>
        </w:rPr>
      </w:pPr>
      <w:r w:rsidRPr="005D654C">
        <w:rPr>
          <w:lang w:val="fr-FR"/>
        </w:rPr>
        <w:t>A ..............................</w:t>
      </w:r>
      <w:r w:rsidRPr="005D654C">
        <w:rPr>
          <w:lang w:val="fr-FR"/>
        </w:rPr>
        <w:t>................................................... , le (3)  .............................................................................</w:t>
      </w:r>
    </w:p>
    <w:p w:rsidR="00000000" w:rsidRPr="005D654C" w:rsidRDefault="00163405">
      <w:pPr>
        <w:pStyle w:val="Texte1"/>
        <w:rPr>
          <w:lang w:val="fr-FR"/>
        </w:rPr>
      </w:pPr>
    </w:p>
    <w:p w:rsidR="00000000" w:rsidRPr="005D654C" w:rsidRDefault="00163405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lang w:val="fr-FR"/>
        </w:rPr>
      </w:pPr>
      <w:r w:rsidRPr="005D654C">
        <w:rPr>
          <w:lang w:val="fr-FR"/>
        </w:rPr>
        <w:t>Signature,</w:t>
      </w:r>
    </w:p>
    <w:p w:rsidR="00000000" w:rsidRPr="005D654C" w:rsidRDefault="00163405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lang w:val="fr-FR"/>
        </w:rPr>
      </w:pPr>
    </w:p>
    <w:p w:rsidR="00000000" w:rsidRPr="005D654C" w:rsidRDefault="00163405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lang w:val="fr-FR"/>
        </w:rPr>
      </w:pPr>
    </w:p>
    <w:p w:rsidR="00000000" w:rsidRPr="005D654C" w:rsidRDefault="00163405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lang w:val="fr-FR"/>
        </w:rPr>
      </w:pPr>
    </w:p>
    <w:p w:rsidR="00000000" w:rsidRPr="005D654C" w:rsidRDefault="00163405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lang w:val="fr-FR"/>
        </w:rPr>
      </w:pPr>
    </w:p>
    <w:p w:rsidR="00000000" w:rsidRPr="005D654C" w:rsidRDefault="00163405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lang w:val="fr-FR"/>
        </w:rPr>
      </w:pPr>
    </w:p>
    <w:p w:rsidR="00000000" w:rsidRPr="005D654C" w:rsidRDefault="00163405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lang w:val="fr-FR"/>
        </w:rPr>
      </w:pPr>
    </w:p>
    <w:p w:rsidR="00000000" w:rsidRPr="005D654C" w:rsidRDefault="00163405">
      <w:pPr>
        <w:pStyle w:val="Note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284"/>
        </w:tabs>
        <w:rPr>
          <w:i/>
          <w:lang w:val="fr-FR"/>
        </w:rPr>
      </w:pPr>
      <w:r w:rsidRPr="005D654C">
        <w:rPr>
          <w:i/>
          <w:lang w:val="fr-FR"/>
        </w:rPr>
        <w:t>(1) A remplir par la collectivité en original sur une photocopie.</w:t>
      </w:r>
    </w:p>
    <w:p w:rsidR="00000000" w:rsidRPr="005D654C" w:rsidRDefault="00163405">
      <w:pPr>
        <w:pStyle w:val="Note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284"/>
        </w:tabs>
        <w:rPr>
          <w:i/>
          <w:lang w:val="fr-FR"/>
        </w:rPr>
      </w:pPr>
      <w:r w:rsidRPr="005D654C">
        <w:rPr>
          <w:i/>
          <w:lang w:val="fr-FR"/>
        </w:rPr>
        <w:t>(2) Rayer la mention inutile.</w:t>
      </w:r>
    </w:p>
    <w:p w:rsidR="00000000" w:rsidRPr="005D654C" w:rsidRDefault="00163405">
      <w:pPr>
        <w:pStyle w:val="Note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284"/>
        </w:tabs>
        <w:rPr>
          <w:i/>
          <w:lang w:val="fr-FR"/>
        </w:rPr>
      </w:pPr>
      <w:r w:rsidRPr="005D654C">
        <w:rPr>
          <w:i/>
          <w:lang w:val="fr-FR"/>
        </w:rPr>
        <w:t>(3</w:t>
      </w:r>
      <w:r w:rsidRPr="005D654C">
        <w:rPr>
          <w:i/>
          <w:lang w:val="fr-FR"/>
        </w:rPr>
        <w:t>) Date et signature originales.</w:t>
      </w:r>
    </w:p>
    <w:p w:rsidR="00000000" w:rsidRPr="005D654C" w:rsidRDefault="00163405">
      <w:pPr>
        <w:pStyle w:val="Normal0"/>
        <w:rPr>
          <w:lang w:val="fr-FR"/>
        </w:rPr>
      </w:pPr>
      <w:r w:rsidRPr="005D654C">
        <w:rPr>
          <w:lang w:val="fr-FR"/>
        </w:rPr>
        <w:br w:type="page"/>
      </w: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212"/>
      </w:tblGrid>
      <w:tr w:rsidR="00000000" w:rsidRPr="005D654C">
        <w:tblPrEx>
          <w:tblCellMar>
            <w:top w:w="0" w:type="dxa"/>
            <w:bottom w:w="0" w:type="dxa"/>
          </w:tblCellMar>
        </w:tblPrEx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000000" w:rsidRPr="005D654C" w:rsidRDefault="00163405">
            <w:pPr>
              <w:pStyle w:val="Normal0"/>
              <w:rPr>
                <w:lang w:val="fr-FR"/>
              </w:rPr>
            </w:pPr>
            <w:r w:rsidRPr="005D654C">
              <w:rPr>
                <w:b/>
                <w:lang w:val="fr-FR"/>
              </w:rPr>
              <w:t xml:space="preserve"> H - NOTIFICATION DU MARCHE AU TITULAIRE </w:t>
            </w:r>
          </w:p>
        </w:tc>
      </w:tr>
    </w:tbl>
    <w:p w:rsidR="00000000" w:rsidRPr="005D654C" w:rsidRDefault="00163405">
      <w:pPr>
        <w:pStyle w:val="Normal0"/>
        <w:rPr>
          <w:lang w:val="fr-FR"/>
        </w:rPr>
      </w:pPr>
    </w:p>
    <w:p w:rsidR="00000000" w:rsidRPr="005D654C" w:rsidRDefault="00163405">
      <w:pPr>
        <w:pStyle w:val="Normal0"/>
        <w:rPr>
          <w:lang w:val="fr-FR"/>
        </w:rPr>
      </w:pPr>
    </w:p>
    <w:p w:rsidR="00000000" w:rsidRPr="005D654C" w:rsidRDefault="00163405">
      <w:pPr>
        <w:pStyle w:val="Texte1"/>
        <w:rPr>
          <w:lang w:val="fr-FR"/>
        </w:rPr>
      </w:pPr>
      <w:r w:rsidRPr="005D654C">
        <w:rPr>
          <w:lang w:val="fr-FR"/>
        </w:rPr>
        <w:t>La notification transforme le projet de marché en marché et le candidat en titulaire.</w:t>
      </w:r>
    </w:p>
    <w:p w:rsidR="00000000" w:rsidRPr="005D654C" w:rsidRDefault="00163405">
      <w:pPr>
        <w:pStyle w:val="Texte1"/>
        <w:rPr>
          <w:lang w:val="fr-FR"/>
        </w:rPr>
      </w:pPr>
      <w:r w:rsidRPr="005D654C">
        <w:rPr>
          <w:lang w:val="fr-FR"/>
        </w:rPr>
        <w:t>Elle consiste en la remise d'une copie du marché au titulaire.</w:t>
      </w:r>
    </w:p>
    <w:p w:rsidR="00000000" w:rsidRPr="005D654C" w:rsidRDefault="00163405">
      <w:pPr>
        <w:pStyle w:val="Texte1"/>
        <w:rPr>
          <w:lang w:val="fr-FR"/>
        </w:rPr>
      </w:pPr>
      <w:r w:rsidRPr="005D654C">
        <w:rPr>
          <w:lang w:val="fr-FR"/>
        </w:rPr>
        <w:t>Cette remise peut être opéré</w:t>
      </w:r>
      <w:r w:rsidRPr="005D654C">
        <w:rPr>
          <w:lang w:val="fr-FR"/>
        </w:rPr>
        <w:t xml:space="preserve">e par lettre recommandée avec accusé de réception. Dans ce cas, coller dans ce cadre l'avis de réception postal, daté et signé par le titulaire. </w:t>
      </w:r>
    </w:p>
    <w:p w:rsidR="00000000" w:rsidRPr="005D654C" w:rsidRDefault="00163405">
      <w:pPr>
        <w:pStyle w:val="Texte1"/>
        <w:rPr>
          <w:lang w:val="fr-FR"/>
        </w:rPr>
      </w:pPr>
      <w:r w:rsidRPr="005D654C">
        <w:rPr>
          <w:lang w:val="fr-FR"/>
        </w:rPr>
        <w:t>En cas de remise contre récépissé, le titulaire signera la formule ci-dessous.</w:t>
      </w:r>
    </w:p>
    <w:p w:rsidR="00000000" w:rsidRPr="005D654C" w:rsidRDefault="00163405">
      <w:pPr>
        <w:pStyle w:val="Texte1"/>
        <w:rPr>
          <w:lang w:val="fr-FR"/>
        </w:rPr>
      </w:pPr>
    </w:p>
    <w:p w:rsidR="00000000" w:rsidRPr="005D654C" w:rsidRDefault="00163405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lang w:val="fr-FR"/>
        </w:rPr>
      </w:pPr>
      <w:r w:rsidRPr="005D654C">
        <w:rPr>
          <w:lang w:val="fr-FR"/>
        </w:rPr>
        <w:t xml:space="preserve">(reçu à titre de notification </w:t>
      </w:r>
      <w:r w:rsidRPr="005D654C">
        <w:rPr>
          <w:lang w:val="fr-FR"/>
        </w:rPr>
        <w:t>une copie du présent marché)</w:t>
      </w:r>
    </w:p>
    <w:p w:rsidR="00000000" w:rsidRPr="005D654C" w:rsidRDefault="00163405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lang w:val="fr-FR"/>
        </w:rPr>
      </w:pPr>
    </w:p>
    <w:p w:rsidR="00000000" w:rsidRPr="005D654C" w:rsidRDefault="00163405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lang w:val="fr-FR"/>
        </w:rPr>
      </w:pPr>
    </w:p>
    <w:p w:rsidR="00000000" w:rsidRPr="005D654C" w:rsidRDefault="00163405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lang w:val="fr-FR"/>
        </w:rPr>
      </w:pPr>
    </w:p>
    <w:p w:rsidR="00000000" w:rsidRPr="005D654C" w:rsidRDefault="00163405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lang w:val="fr-FR"/>
        </w:rPr>
      </w:pPr>
    </w:p>
    <w:p w:rsidR="00000000" w:rsidRPr="005D654C" w:rsidRDefault="00163405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lang w:val="fr-FR"/>
        </w:rPr>
      </w:pPr>
      <w:r w:rsidRPr="005D654C">
        <w:rPr>
          <w:lang w:val="fr-FR"/>
        </w:rPr>
        <w:t>A ................................................................................... le ........................................................................</w:t>
      </w:r>
    </w:p>
    <w:p w:rsidR="00000000" w:rsidRPr="005D654C" w:rsidRDefault="00163405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lang w:val="fr-FR"/>
        </w:rPr>
      </w:pPr>
    </w:p>
    <w:p w:rsidR="00000000" w:rsidRPr="005D654C" w:rsidRDefault="00163405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lang w:val="fr-FR"/>
        </w:rPr>
      </w:pPr>
    </w:p>
    <w:p w:rsidR="00000000" w:rsidRPr="005D654C" w:rsidRDefault="00163405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lang w:val="fr-FR"/>
        </w:rPr>
      </w:pPr>
    </w:p>
    <w:p w:rsidR="00000000" w:rsidRPr="005D654C" w:rsidRDefault="00163405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lang w:val="fr-FR"/>
        </w:rPr>
      </w:pPr>
    </w:p>
    <w:p w:rsidR="00000000" w:rsidRPr="005D654C" w:rsidRDefault="00163405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lang w:val="fr-FR"/>
        </w:rPr>
      </w:pPr>
    </w:p>
    <w:p w:rsidR="00000000" w:rsidRPr="005D654C" w:rsidRDefault="00163405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lang w:val="fr-FR"/>
        </w:rPr>
      </w:pPr>
    </w:p>
    <w:p w:rsidR="00000000" w:rsidRPr="005D654C" w:rsidRDefault="00163405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rPr>
          <w:lang w:val="fr-FR"/>
        </w:rPr>
      </w:pPr>
    </w:p>
    <w:p w:rsidR="00000000" w:rsidRPr="005D654C" w:rsidRDefault="00163405">
      <w:pPr>
        <w:pStyle w:val="TitreDocument"/>
        <w:rPr>
          <w:lang w:val="fr-FR"/>
        </w:rPr>
      </w:pPr>
      <w:r w:rsidRPr="005D654C">
        <w:rPr>
          <w:lang w:val="fr-FR"/>
        </w:rPr>
        <w:br w:type="page"/>
        <w:t>ANNEXE A L'ACTE  D'ENGAGEMENT EN CAS DE SOUS-TRAITANC</w:t>
      </w:r>
      <w:r w:rsidRPr="005D654C">
        <w:rPr>
          <w:lang w:val="fr-FR"/>
        </w:rPr>
        <w:t>E(1)</w:t>
      </w:r>
    </w:p>
    <w:p w:rsidR="00000000" w:rsidRPr="005D654C" w:rsidRDefault="00163405">
      <w:pPr>
        <w:pStyle w:val="TitreChapitre"/>
        <w:rPr>
          <w:lang w:val="fr-FR"/>
        </w:rPr>
      </w:pPr>
      <w:r w:rsidRPr="005D654C">
        <w:rPr>
          <w:lang w:val="fr-FR"/>
        </w:rPr>
        <w:t>Demande d'acceptation d'un sous-traitant et d'agrément des conditions de paiement du contrat de sous-traitance(2)</w:t>
      </w:r>
    </w:p>
    <w:p w:rsidR="00000000" w:rsidRPr="005D654C" w:rsidRDefault="00163405">
      <w:pPr>
        <w:pStyle w:val="Texte1"/>
        <w:jc w:val="center"/>
        <w:rPr>
          <w:lang w:val="fr-FR"/>
        </w:rPr>
      </w:pPr>
      <w:r w:rsidRPr="005D654C">
        <w:rPr>
          <w:b/>
          <w:sz w:val="24"/>
          <w:lang w:val="fr-FR"/>
        </w:rPr>
        <w:t>ANNEXE N° ..............</w:t>
      </w:r>
    </w:p>
    <w:p w:rsidR="00000000" w:rsidRPr="005D654C" w:rsidRDefault="00163405">
      <w:pPr>
        <w:pStyle w:val="Texte1"/>
        <w:jc w:val="center"/>
        <w:rPr>
          <w:lang w:val="fr-FR"/>
        </w:rPr>
      </w:pPr>
    </w:p>
    <w:p w:rsidR="00000000" w:rsidRPr="005D654C" w:rsidRDefault="00163405">
      <w:pPr>
        <w:pStyle w:val="Texte1"/>
        <w:jc w:val="left"/>
        <w:rPr>
          <w:lang w:val="fr-FR"/>
        </w:rPr>
      </w:pPr>
      <w:r w:rsidRPr="005D654C">
        <w:rPr>
          <w:b/>
          <w:lang w:val="fr-FR"/>
        </w:rPr>
        <w:t>MARCHE / ACCORD-CADRE :</w:t>
      </w:r>
      <w:r w:rsidRPr="005D654C">
        <w:rPr>
          <w:lang w:val="fr-FR"/>
        </w:rPr>
        <w:t xml:space="preserve"> ....................……………………………........................................................</w:t>
      </w:r>
      <w:r w:rsidRPr="005D654C">
        <w:rPr>
          <w:lang w:val="fr-FR"/>
        </w:rPr>
        <w:t>................................</w:t>
      </w:r>
    </w:p>
    <w:p w:rsidR="00000000" w:rsidRPr="005D654C" w:rsidRDefault="00163405">
      <w:pPr>
        <w:pStyle w:val="Texte1"/>
        <w:jc w:val="left"/>
        <w:rPr>
          <w:lang w:val="fr-FR"/>
        </w:rPr>
      </w:pPr>
    </w:p>
    <w:p w:rsidR="00000000" w:rsidRDefault="00163405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>titulaire : ..……………………………..................................................................................................</w:t>
      </w:r>
    </w:p>
    <w:p w:rsidR="00000000" w:rsidRDefault="00163405">
      <w:pPr>
        <w:pStyle w:val="Texte1"/>
        <w:jc w:val="left"/>
      </w:pPr>
    </w:p>
    <w:p w:rsidR="00000000" w:rsidRDefault="00163405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>objet : .................................................…………………………….............................</w:t>
      </w:r>
      <w:r>
        <w:t>...........................</w:t>
      </w:r>
    </w:p>
    <w:p w:rsidR="00000000" w:rsidRDefault="00163405">
      <w:pPr>
        <w:pStyle w:val="Texte1"/>
        <w:jc w:val="left"/>
      </w:pPr>
    </w:p>
    <w:p w:rsidR="00000000" w:rsidRDefault="00163405">
      <w:pPr>
        <w:pStyle w:val="Texte1"/>
        <w:jc w:val="left"/>
      </w:pPr>
      <w:r>
        <w:rPr>
          <w:b/>
        </w:rPr>
        <w:t>PRESTATIONS SOUS-TRAITEES</w:t>
      </w:r>
    </w:p>
    <w:p w:rsidR="00000000" w:rsidRDefault="00163405">
      <w:pPr>
        <w:pStyle w:val="Texte1"/>
        <w:jc w:val="left"/>
      </w:pPr>
    </w:p>
    <w:p w:rsidR="00000000" w:rsidRDefault="00163405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>nature : ..............................................……………………………........................................................</w:t>
      </w:r>
    </w:p>
    <w:p w:rsidR="00000000" w:rsidRDefault="00163405">
      <w:pPr>
        <w:pStyle w:val="Texte1"/>
        <w:jc w:val="left"/>
      </w:pPr>
    </w:p>
    <w:p w:rsidR="00000000" w:rsidRDefault="00163405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 w:rsidRPr="005D654C">
        <w:rPr>
          <w:lang w:val="fr-FR"/>
        </w:rPr>
        <w:t>montant T.V.A. comprise : ..................................................</w:t>
      </w:r>
      <w:r w:rsidRPr="005D654C">
        <w:rPr>
          <w:lang w:val="fr-FR"/>
        </w:rPr>
        <w:t xml:space="preserve">...............……………………………....... </w:t>
      </w:r>
      <w:r>
        <w:t>(</w:t>
      </w:r>
      <w:r>
        <w:t>€</w:t>
      </w:r>
      <w:r>
        <w:t>)</w:t>
      </w:r>
    </w:p>
    <w:p w:rsidR="00000000" w:rsidRDefault="00163405">
      <w:pPr>
        <w:pStyle w:val="Texte1"/>
        <w:jc w:val="left"/>
      </w:pPr>
    </w:p>
    <w:p w:rsidR="00000000" w:rsidRDefault="00163405">
      <w:pPr>
        <w:pStyle w:val="Texte1"/>
        <w:jc w:val="left"/>
      </w:pPr>
      <w:r>
        <w:rPr>
          <w:b/>
        </w:rPr>
        <w:t>SOUS-TRAITANT</w:t>
      </w:r>
    </w:p>
    <w:p w:rsidR="00000000" w:rsidRDefault="00163405">
      <w:pPr>
        <w:pStyle w:val="Texte1"/>
        <w:jc w:val="left"/>
      </w:pPr>
    </w:p>
    <w:p w:rsidR="00000000" w:rsidRPr="005D654C" w:rsidRDefault="00163405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5D654C">
        <w:rPr>
          <w:lang w:val="fr-FR"/>
        </w:rPr>
        <w:t xml:space="preserve">nom, raison ou dénomination sociale : </w:t>
      </w:r>
    </w:p>
    <w:p w:rsidR="00000000" w:rsidRDefault="00163405">
      <w:pPr>
        <w:pStyle w:val="Texte1"/>
        <w:jc w:val="left"/>
      </w:pPr>
      <w:r w:rsidRPr="005D654C">
        <w:rPr>
          <w:lang w:val="fr-FR"/>
        </w:rPr>
        <w:t xml:space="preserve">              </w:t>
      </w:r>
      <w:r>
        <w:t>..........................……………………………........................................................................................</w:t>
      </w:r>
    </w:p>
    <w:p w:rsidR="00000000" w:rsidRDefault="00163405">
      <w:pPr>
        <w:pStyle w:val="Texte1"/>
        <w:jc w:val="left"/>
      </w:pPr>
    </w:p>
    <w:p w:rsidR="00000000" w:rsidRPr="005D654C" w:rsidRDefault="00163405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5D654C">
        <w:rPr>
          <w:lang w:val="fr-FR"/>
        </w:rPr>
        <w:t>entreprise individuell</w:t>
      </w:r>
      <w:r w:rsidRPr="005D654C">
        <w:rPr>
          <w:lang w:val="fr-FR"/>
        </w:rPr>
        <w:t xml:space="preserve">e ou forme juridique de la société : </w:t>
      </w:r>
    </w:p>
    <w:p w:rsidR="00000000" w:rsidRDefault="00163405">
      <w:pPr>
        <w:pStyle w:val="Texte1"/>
        <w:jc w:val="left"/>
      </w:pPr>
      <w:r w:rsidRPr="005D654C">
        <w:rPr>
          <w:lang w:val="fr-FR"/>
        </w:rPr>
        <w:t xml:space="preserve">              </w:t>
      </w:r>
      <w:r>
        <w:t>............................……………………………......................................................................................</w:t>
      </w:r>
    </w:p>
    <w:p w:rsidR="00000000" w:rsidRDefault="00163405">
      <w:pPr>
        <w:pStyle w:val="Texte1"/>
        <w:jc w:val="left"/>
      </w:pPr>
    </w:p>
    <w:p w:rsidR="00000000" w:rsidRDefault="00163405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>numéro d'identité d'établissement (SIRET) :</w:t>
      </w:r>
    </w:p>
    <w:p w:rsidR="00000000" w:rsidRDefault="00163405">
      <w:pPr>
        <w:pStyle w:val="Liste1"/>
        <w:numPr>
          <w:ilvl w:val="0"/>
          <w:numId w:val="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</w:tabs>
      </w:pPr>
      <w:r>
        <w:t xml:space="preserve">             …………………………….........</w:t>
      </w:r>
      <w:r>
        <w:t>...........................................................................................................</w:t>
      </w:r>
    </w:p>
    <w:p w:rsidR="00000000" w:rsidRDefault="00163405">
      <w:pPr>
        <w:pStyle w:val="Texte1"/>
        <w:jc w:val="left"/>
      </w:pPr>
    </w:p>
    <w:p w:rsidR="00000000" w:rsidRPr="005D654C" w:rsidRDefault="00163405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5D654C">
        <w:rPr>
          <w:lang w:val="fr-FR"/>
        </w:rPr>
        <w:t>numéro d'inscription au registre du commerce et des sociétés ou au répertoire des métiers</w:t>
      </w:r>
    </w:p>
    <w:p w:rsidR="00000000" w:rsidRDefault="00163405">
      <w:pPr>
        <w:pStyle w:val="Texte1"/>
        <w:jc w:val="left"/>
      </w:pPr>
      <w:r w:rsidRPr="005D654C">
        <w:rPr>
          <w:lang w:val="fr-FR"/>
        </w:rPr>
        <w:t xml:space="preserve">            </w:t>
      </w:r>
      <w:r>
        <w:t>..……………………………................................</w:t>
      </w:r>
      <w:r>
        <w:t>....................................................................................</w:t>
      </w:r>
    </w:p>
    <w:p w:rsidR="00000000" w:rsidRDefault="00163405">
      <w:pPr>
        <w:pStyle w:val="Texte1"/>
        <w:jc w:val="left"/>
      </w:pPr>
    </w:p>
    <w:p w:rsidR="00000000" w:rsidRDefault="00163405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 xml:space="preserve">adresse : </w:t>
      </w:r>
    </w:p>
    <w:p w:rsidR="00000000" w:rsidRDefault="00163405">
      <w:pPr>
        <w:pStyle w:val="Texte1"/>
        <w:jc w:val="left"/>
      </w:pPr>
      <w:r>
        <w:t xml:space="preserve">            .........................................................................…………………………….............................................</w:t>
      </w:r>
    </w:p>
    <w:p w:rsidR="00000000" w:rsidRDefault="00163405">
      <w:pPr>
        <w:pStyle w:val="Texte1"/>
        <w:jc w:val="left"/>
      </w:pPr>
      <w:r>
        <w:t xml:space="preserve">            .....</w:t>
      </w:r>
      <w:r>
        <w:t>...............................................................................................................……………………………..</w:t>
      </w:r>
    </w:p>
    <w:p w:rsidR="00000000" w:rsidRDefault="00163405">
      <w:pPr>
        <w:pStyle w:val="Texte1"/>
        <w:jc w:val="left"/>
      </w:pPr>
    </w:p>
    <w:p w:rsidR="00000000" w:rsidRPr="005D654C" w:rsidRDefault="00163405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5D654C">
        <w:rPr>
          <w:lang w:val="fr-FR"/>
        </w:rPr>
        <w:t xml:space="preserve">compte à créditer (établissement de crédit, agence ou centre, numéro de compte) : </w:t>
      </w:r>
    </w:p>
    <w:p w:rsidR="00000000" w:rsidRPr="005D654C" w:rsidRDefault="00163405">
      <w:pPr>
        <w:pStyle w:val="Texte1"/>
        <w:jc w:val="left"/>
        <w:rPr>
          <w:lang w:val="fr-FR"/>
        </w:rPr>
      </w:pPr>
      <w:r w:rsidRPr="005D654C">
        <w:rPr>
          <w:lang w:val="fr-FR"/>
        </w:rPr>
        <w:t xml:space="preserve">              ………………………….......................</w:t>
      </w:r>
      <w:r w:rsidRPr="005D654C">
        <w:rPr>
          <w:lang w:val="fr-FR"/>
        </w:rPr>
        <w:t>................................................................................................</w:t>
      </w:r>
    </w:p>
    <w:p w:rsidR="00000000" w:rsidRPr="005D654C" w:rsidRDefault="00163405">
      <w:pPr>
        <w:pStyle w:val="Texte1"/>
        <w:jc w:val="left"/>
        <w:rPr>
          <w:lang w:val="fr-FR"/>
        </w:rPr>
      </w:pPr>
      <w:r w:rsidRPr="005D654C">
        <w:rPr>
          <w:lang w:val="fr-FR"/>
        </w:rPr>
        <w:t xml:space="preserve">             ...........................................………………………….............................................................................</w:t>
      </w:r>
    </w:p>
    <w:p w:rsidR="00000000" w:rsidRPr="005D654C" w:rsidRDefault="00163405">
      <w:pPr>
        <w:pStyle w:val="Texte1"/>
        <w:jc w:val="left"/>
        <w:rPr>
          <w:lang w:val="fr-FR"/>
        </w:rPr>
      </w:pPr>
    </w:p>
    <w:p w:rsidR="00000000" w:rsidRPr="005D654C" w:rsidRDefault="00163405">
      <w:pPr>
        <w:pStyle w:val="Texte1"/>
        <w:jc w:val="left"/>
        <w:rPr>
          <w:lang w:val="fr-FR"/>
        </w:rPr>
      </w:pPr>
      <w:r w:rsidRPr="005D654C">
        <w:rPr>
          <w:b/>
          <w:lang w:val="fr-FR"/>
        </w:rPr>
        <w:t xml:space="preserve">CONDITIONS DE </w:t>
      </w:r>
      <w:r w:rsidRPr="005D654C">
        <w:rPr>
          <w:b/>
          <w:lang w:val="fr-FR"/>
        </w:rPr>
        <w:t>PAIEMENT DU CONTRAT DE SOUS-TRAITANCE</w:t>
      </w:r>
    </w:p>
    <w:p w:rsidR="00000000" w:rsidRPr="005D654C" w:rsidRDefault="00163405">
      <w:pPr>
        <w:pStyle w:val="Texte1"/>
        <w:jc w:val="left"/>
        <w:rPr>
          <w:lang w:val="fr-FR"/>
        </w:rPr>
      </w:pPr>
    </w:p>
    <w:p w:rsidR="00000000" w:rsidRPr="005D654C" w:rsidRDefault="00163405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5D654C">
        <w:rPr>
          <w:lang w:val="fr-FR"/>
        </w:rPr>
        <w:t xml:space="preserve">modalités de calcul et de versement des avances et acomptes : </w:t>
      </w:r>
    </w:p>
    <w:p w:rsidR="00000000" w:rsidRDefault="00163405">
      <w:pPr>
        <w:pStyle w:val="Texte1"/>
        <w:jc w:val="left"/>
      </w:pPr>
      <w:r w:rsidRPr="005D654C">
        <w:rPr>
          <w:lang w:val="fr-FR"/>
        </w:rPr>
        <w:t xml:space="preserve">             </w:t>
      </w:r>
      <w:r>
        <w:t>..............................................................................................…………………………...........................</w:t>
      </w:r>
    </w:p>
    <w:p w:rsidR="00000000" w:rsidRDefault="00163405">
      <w:pPr>
        <w:pStyle w:val="Texte1"/>
        <w:jc w:val="left"/>
      </w:pPr>
      <w:r>
        <w:t xml:space="preserve">         </w:t>
      </w:r>
      <w:r>
        <w:t xml:space="preserve">    ........................................................................................................................………………………….</w:t>
      </w:r>
    </w:p>
    <w:p w:rsidR="00000000" w:rsidRDefault="00163405">
      <w:pPr>
        <w:pStyle w:val="Texte1"/>
        <w:jc w:val="left"/>
      </w:pPr>
    </w:p>
    <w:p w:rsidR="00000000" w:rsidRPr="005D654C" w:rsidRDefault="00163405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5D654C">
        <w:rPr>
          <w:lang w:val="fr-FR"/>
        </w:rPr>
        <w:t>date (ou mois) d'établissement des prix : ..........................................................………………………..</w:t>
      </w:r>
    </w:p>
    <w:p w:rsidR="00000000" w:rsidRPr="005D654C" w:rsidRDefault="00163405">
      <w:pPr>
        <w:pStyle w:val="Texte1"/>
        <w:jc w:val="left"/>
        <w:rPr>
          <w:lang w:val="fr-FR"/>
        </w:rPr>
      </w:pPr>
    </w:p>
    <w:p w:rsidR="00000000" w:rsidRPr="005D654C" w:rsidRDefault="00163405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5D654C">
        <w:rPr>
          <w:lang w:val="fr-FR"/>
        </w:rPr>
        <w:t>modali</w:t>
      </w:r>
      <w:r w:rsidRPr="005D654C">
        <w:rPr>
          <w:lang w:val="fr-FR"/>
        </w:rPr>
        <w:t>tés de variation des prix : .......................................................................………………………..</w:t>
      </w:r>
    </w:p>
    <w:p w:rsidR="00000000" w:rsidRPr="005D654C" w:rsidRDefault="00163405">
      <w:pPr>
        <w:pStyle w:val="Texte1"/>
        <w:jc w:val="left"/>
        <w:rPr>
          <w:lang w:val="fr-FR"/>
        </w:rPr>
      </w:pPr>
    </w:p>
    <w:p w:rsidR="00000000" w:rsidRPr="005D654C" w:rsidRDefault="00163405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  <w:rPr>
          <w:lang w:val="fr-FR"/>
        </w:rPr>
      </w:pPr>
      <w:r w:rsidRPr="005D654C">
        <w:rPr>
          <w:lang w:val="fr-FR"/>
        </w:rPr>
        <w:t xml:space="preserve">stipulations relatives aux délais, pénalités, primes, réfactions et retenues diverses : </w:t>
      </w:r>
    </w:p>
    <w:p w:rsidR="00000000" w:rsidRPr="005D654C" w:rsidRDefault="00163405">
      <w:pPr>
        <w:pStyle w:val="Texte1"/>
        <w:jc w:val="left"/>
        <w:rPr>
          <w:lang w:val="fr-FR"/>
        </w:rPr>
      </w:pPr>
      <w:r w:rsidRPr="005D654C">
        <w:rPr>
          <w:lang w:val="fr-FR"/>
        </w:rPr>
        <w:t xml:space="preserve">             ..........................................</w:t>
      </w:r>
      <w:r w:rsidRPr="005D654C">
        <w:rPr>
          <w:lang w:val="fr-FR"/>
        </w:rPr>
        <w:t>..............................................................................………………………….</w:t>
      </w:r>
    </w:p>
    <w:p w:rsidR="00000000" w:rsidRPr="005D654C" w:rsidRDefault="00163405">
      <w:pPr>
        <w:pStyle w:val="Texte1"/>
        <w:jc w:val="left"/>
        <w:rPr>
          <w:lang w:val="fr-FR"/>
        </w:rPr>
      </w:pPr>
      <w:r w:rsidRPr="005D654C">
        <w:rPr>
          <w:lang w:val="fr-FR"/>
        </w:rPr>
        <w:t xml:space="preserve">             ........................................................................................................................………………………….</w:t>
      </w:r>
    </w:p>
    <w:p w:rsidR="00000000" w:rsidRPr="005D654C" w:rsidRDefault="00163405">
      <w:pPr>
        <w:pStyle w:val="Texte1"/>
        <w:jc w:val="left"/>
        <w:rPr>
          <w:b/>
          <w:lang w:val="fr-FR"/>
        </w:rPr>
      </w:pPr>
    </w:p>
    <w:p w:rsidR="00000000" w:rsidRPr="005D654C" w:rsidRDefault="00163405">
      <w:pPr>
        <w:pStyle w:val="Texte1"/>
        <w:jc w:val="left"/>
        <w:rPr>
          <w:lang w:val="fr-FR"/>
        </w:rPr>
      </w:pPr>
      <w:r w:rsidRPr="005D654C">
        <w:rPr>
          <w:b/>
          <w:lang w:val="fr-FR"/>
        </w:rPr>
        <w:t>PERSONNE HABILITEE A</w:t>
      </w:r>
      <w:r w:rsidRPr="005D654C">
        <w:rPr>
          <w:b/>
          <w:lang w:val="fr-FR"/>
        </w:rPr>
        <w:t xml:space="preserve"> DONNER LES RENSEIGNEMENTS PREVUS A L'ART 109 DU  CMP : </w:t>
      </w:r>
    </w:p>
    <w:p w:rsidR="00000000" w:rsidRDefault="00163405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>monsieur Le Maire</w:t>
      </w:r>
    </w:p>
    <w:p w:rsidR="00000000" w:rsidRDefault="00163405">
      <w:pPr>
        <w:pStyle w:val="Texte1"/>
        <w:jc w:val="left"/>
      </w:pPr>
    </w:p>
    <w:p w:rsidR="00000000" w:rsidRDefault="00163405">
      <w:pPr>
        <w:pStyle w:val="Texte1"/>
        <w:jc w:val="left"/>
      </w:pPr>
      <w:r>
        <w:rPr>
          <w:b/>
        </w:rPr>
        <w:t xml:space="preserve">COMPTABLE ASSIGNATAIRE DES PAIEMENTS : </w:t>
      </w:r>
    </w:p>
    <w:p w:rsidR="00000000" w:rsidRDefault="00163405">
      <w:pPr>
        <w:pStyle w:val="Liste1"/>
        <w:numPr>
          <w:ilvl w:val="0"/>
          <w:numId w:val="10"/>
        </w:numPr>
        <w:tabs>
          <w:tab w:val="clear" w:pos="147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left" w:pos="644"/>
        </w:tabs>
      </w:pPr>
      <w:r>
        <w:t>trésorerie de Cournonterral</w:t>
      </w:r>
    </w:p>
    <w:p w:rsidR="00000000" w:rsidRDefault="00163405">
      <w:pPr>
        <w:pStyle w:val="Texte1"/>
        <w:jc w:val="left"/>
      </w:pPr>
    </w:p>
    <w:p w:rsidR="00000000" w:rsidRDefault="00163405">
      <w:pPr>
        <w:pStyle w:val="Texte1"/>
        <w:jc w:val="left"/>
      </w:pPr>
    </w:p>
    <w:p w:rsidR="00000000" w:rsidRDefault="00163405">
      <w:pPr>
        <w:pStyle w:val="Texte1"/>
        <w:jc w:val="left"/>
      </w:pPr>
    </w:p>
    <w:p w:rsidR="00000000" w:rsidRPr="005D654C" w:rsidRDefault="00163405">
      <w:pPr>
        <w:pStyle w:val="Texte1"/>
        <w:jc w:val="left"/>
        <w:rPr>
          <w:lang w:val="fr-FR"/>
        </w:rPr>
      </w:pPr>
      <w:r w:rsidRPr="005D654C">
        <w:rPr>
          <w:lang w:val="fr-FR"/>
        </w:rPr>
        <w:t>Le pouvoir adjudicateur</w:t>
      </w:r>
      <w:r w:rsidRPr="005D654C">
        <w:rPr>
          <w:lang w:val="fr-FR"/>
        </w:rPr>
        <w:t>,                               L'entrepreneur,                                     Le</w:t>
      </w:r>
      <w:r w:rsidRPr="005D654C">
        <w:rPr>
          <w:lang w:val="fr-FR"/>
        </w:rPr>
        <w:t xml:space="preserve"> mandataire,</w:t>
      </w:r>
    </w:p>
    <w:p w:rsidR="00000000" w:rsidRPr="005D654C" w:rsidRDefault="00163405">
      <w:pPr>
        <w:pStyle w:val="Texte1"/>
        <w:jc w:val="left"/>
        <w:rPr>
          <w:lang w:val="fr-FR"/>
        </w:rPr>
      </w:pPr>
    </w:p>
    <w:p w:rsidR="00000000" w:rsidRPr="005D654C" w:rsidRDefault="00163405">
      <w:pPr>
        <w:pStyle w:val="Texte1"/>
        <w:jc w:val="left"/>
        <w:rPr>
          <w:lang w:val="fr-FR"/>
        </w:rPr>
      </w:pPr>
    </w:p>
    <w:p w:rsidR="00000000" w:rsidRPr="005D654C" w:rsidRDefault="00163405">
      <w:pPr>
        <w:pStyle w:val="Texte1"/>
        <w:jc w:val="left"/>
        <w:rPr>
          <w:lang w:val="fr-FR"/>
        </w:rPr>
      </w:pPr>
    </w:p>
    <w:p w:rsidR="00000000" w:rsidRPr="005D654C" w:rsidRDefault="00163405">
      <w:pPr>
        <w:pStyle w:val="Texte1"/>
        <w:jc w:val="left"/>
        <w:rPr>
          <w:lang w:val="fr-FR"/>
        </w:rPr>
      </w:pPr>
    </w:p>
    <w:p w:rsidR="00000000" w:rsidRPr="005D654C" w:rsidRDefault="00163405">
      <w:pPr>
        <w:pStyle w:val="Texte1"/>
        <w:jc w:val="left"/>
        <w:rPr>
          <w:lang w:val="fr-FR"/>
        </w:rPr>
      </w:pPr>
    </w:p>
    <w:p w:rsidR="00000000" w:rsidRPr="005D654C" w:rsidRDefault="00163405">
      <w:pPr>
        <w:pStyle w:val="Texte1"/>
        <w:jc w:val="left"/>
        <w:rPr>
          <w:lang w:val="fr-FR"/>
        </w:rPr>
      </w:pPr>
    </w:p>
    <w:p w:rsidR="00000000" w:rsidRPr="005D654C" w:rsidRDefault="00163405">
      <w:pPr>
        <w:pStyle w:val="Note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284"/>
        </w:tabs>
        <w:rPr>
          <w:lang w:val="fr-FR"/>
        </w:rPr>
      </w:pPr>
      <w:r w:rsidRPr="005D654C">
        <w:rPr>
          <w:lang w:val="fr-FR"/>
        </w:rPr>
        <w:t>(1)  Cette annexe au cadre A.E. - type constitue un modèle à utiliser, pour l'établissement de leurs propositions, par les candidats en vue de désigner dans le marché / accord-cadre, les sous-traitants qui seront payés directement. Lorsq</w:t>
      </w:r>
      <w:r w:rsidRPr="005D654C">
        <w:rPr>
          <w:lang w:val="fr-FR"/>
        </w:rPr>
        <w:t>ue le candidat ayant conclu le contrat de sous-traitance sera un cotraitant, sa signature sur l'annexe de l'A.E. devra être suivie par celle du mandataire.</w:t>
      </w:r>
    </w:p>
    <w:p w:rsidR="00000000" w:rsidRPr="005D654C" w:rsidRDefault="00163405">
      <w:pPr>
        <w:pStyle w:val="Note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284"/>
        </w:tabs>
        <w:rPr>
          <w:lang w:val="fr-FR"/>
        </w:rPr>
      </w:pPr>
      <w:r w:rsidRPr="005D654C">
        <w:rPr>
          <w:lang w:val="fr-FR"/>
        </w:rPr>
        <w:t>(2)  Pièce jointe à compléter.</w:t>
      </w:r>
    </w:p>
    <w:p w:rsidR="00000000" w:rsidRPr="005D654C" w:rsidRDefault="00163405">
      <w:pPr>
        <w:pStyle w:val="TitreDocument"/>
        <w:rPr>
          <w:lang w:val="fr-FR"/>
        </w:rPr>
      </w:pPr>
      <w:r w:rsidRPr="005D654C">
        <w:rPr>
          <w:lang w:val="fr-FR"/>
        </w:rPr>
        <w:br w:type="page"/>
        <w:t>DECLARATION SUR L'HONNEUR DU SOUS-TRAITANT</w:t>
      </w:r>
    </w:p>
    <w:p w:rsidR="00000000" w:rsidRPr="005D654C" w:rsidRDefault="00163405">
      <w:pPr>
        <w:pStyle w:val="TitreDocument"/>
        <w:rPr>
          <w:lang w:val="fr-FR"/>
        </w:rPr>
      </w:pPr>
    </w:p>
    <w:p w:rsidR="00000000" w:rsidRPr="005D654C" w:rsidRDefault="00163405">
      <w:pPr>
        <w:pStyle w:val="TitreDocument"/>
        <w:rPr>
          <w:lang w:val="fr-FR"/>
        </w:rPr>
      </w:pPr>
    </w:p>
    <w:p w:rsidR="00000000" w:rsidRPr="005D654C" w:rsidRDefault="00163405">
      <w:pPr>
        <w:pStyle w:val="Texte1"/>
        <w:rPr>
          <w:lang w:val="fr-FR"/>
        </w:rPr>
      </w:pPr>
      <w:r w:rsidRPr="005D654C">
        <w:rPr>
          <w:lang w:val="fr-FR"/>
        </w:rPr>
        <w:t xml:space="preserve">Le signataire  affirme </w:t>
      </w:r>
      <w:r w:rsidRPr="005D654C">
        <w:rPr>
          <w:lang w:val="fr-FR"/>
        </w:rPr>
        <w:t>qu'il ne tombe pas (ou que la Société pour laquelle il intervient ne tombe pas) sous le coup des interdictions énumérées à l'article 43 du code des marchés publics concernant les liquidations, faillites personnelles, les infractions au code général des imp</w:t>
      </w:r>
      <w:r w:rsidRPr="005D654C">
        <w:rPr>
          <w:lang w:val="fr-FR"/>
        </w:rPr>
        <w:t>ôts, les interdictions d'ordre législatif, réglementaire ou de justice.</w:t>
      </w:r>
    </w:p>
    <w:p w:rsidR="00000000" w:rsidRPr="005D654C" w:rsidRDefault="00163405">
      <w:pPr>
        <w:pStyle w:val="Texte1"/>
        <w:rPr>
          <w:lang w:val="fr-FR"/>
        </w:rPr>
      </w:pPr>
    </w:p>
    <w:p w:rsidR="00000000" w:rsidRPr="005D654C" w:rsidRDefault="00163405">
      <w:pPr>
        <w:pStyle w:val="Texte1"/>
        <w:rPr>
          <w:lang w:val="fr-FR"/>
        </w:rPr>
      </w:pPr>
      <w:r w:rsidRPr="005D654C">
        <w:rPr>
          <w:lang w:val="fr-FR"/>
        </w:rPr>
        <w:t>Il atteste sur l'honneur qu'il n'a pas fait l'objet au cours des cinq dernières années d'une condamnation inscrite au bulletin n° 2 du casier judiciaire pour les infractions visées au</w:t>
      </w:r>
      <w:r w:rsidRPr="005D654C">
        <w:rPr>
          <w:lang w:val="fr-FR"/>
        </w:rPr>
        <w:t>x articles L. 8221-1, L. 8231-1, L. 8241-1 et L. 8251-1 du Code du travail.</w:t>
      </w:r>
    </w:p>
    <w:p w:rsidR="00000000" w:rsidRPr="005D654C" w:rsidRDefault="00163405">
      <w:pPr>
        <w:pStyle w:val="Texte1"/>
        <w:rPr>
          <w:lang w:val="fr-FR"/>
        </w:rPr>
      </w:pPr>
    </w:p>
    <w:p w:rsidR="00000000" w:rsidRPr="005D654C" w:rsidRDefault="00163405">
      <w:pPr>
        <w:pStyle w:val="Texte1"/>
        <w:rPr>
          <w:lang w:val="fr-FR"/>
        </w:rPr>
      </w:pPr>
      <w:r w:rsidRPr="005D654C">
        <w:rPr>
          <w:lang w:val="fr-FR"/>
        </w:rPr>
        <w:t>Il atteste être en règle au regard des articles L. 5212-2, L. 5212-5 et L. 5212-9 du code du travail concernant l’emploi des travailleurs handicapés.</w:t>
      </w:r>
    </w:p>
    <w:p w:rsidR="00000000" w:rsidRPr="005D654C" w:rsidRDefault="00163405">
      <w:pPr>
        <w:pStyle w:val="Texte1"/>
        <w:rPr>
          <w:lang w:val="fr-FR"/>
        </w:rPr>
      </w:pPr>
    </w:p>
    <w:p w:rsidR="00000000" w:rsidRPr="005D654C" w:rsidRDefault="00163405">
      <w:pPr>
        <w:pStyle w:val="Texte1"/>
        <w:rPr>
          <w:lang w:val="fr-FR"/>
        </w:rPr>
      </w:pPr>
      <w:r w:rsidRPr="005D654C">
        <w:rPr>
          <w:lang w:val="fr-FR"/>
        </w:rPr>
        <w:t>Il atteste sur l'honneur qu'</w:t>
      </w:r>
      <w:r w:rsidRPr="005D654C">
        <w:rPr>
          <w:lang w:val="fr-FR"/>
        </w:rPr>
        <w:t>il n'a pas l'intention de faire appel pour l'exécution des prestations à des salariés de nationalité étrangère.</w:t>
      </w:r>
      <w:r w:rsidRPr="005D654C">
        <w:rPr>
          <w:sz w:val="16"/>
          <w:lang w:val="fr-FR"/>
        </w:rPr>
        <w:t xml:space="preserve"> </w:t>
      </w:r>
      <w:r w:rsidRPr="005D654C">
        <w:rPr>
          <w:b/>
          <w:sz w:val="16"/>
          <w:lang w:val="fr-FR"/>
        </w:rPr>
        <w:t>(1)</w:t>
      </w:r>
    </w:p>
    <w:p w:rsidR="00000000" w:rsidRPr="005D654C" w:rsidRDefault="00163405">
      <w:pPr>
        <w:pStyle w:val="Texte1"/>
        <w:rPr>
          <w:lang w:val="fr-FR"/>
        </w:rPr>
      </w:pPr>
    </w:p>
    <w:p w:rsidR="00000000" w:rsidRDefault="00163405">
      <w:pPr>
        <w:pStyle w:val="Texte1"/>
      </w:pPr>
      <w:r w:rsidRPr="005D654C">
        <w:rPr>
          <w:lang w:val="fr-FR"/>
        </w:rPr>
        <w:t>Il atteste sur l'honneur qu'il a l'intention de faire appel pour l'exécution des prestations à des salariés de nationalité étrangère et cer</w:t>
      </w:r>
      <w:r w:rsidRPr="005D654C">
        <w:rPr>
          <w:lang w:val="fr-FR"/>
        </w:rPr>
        <w:t xml:space="preserve">tifie que ces salariés sont ou seront autorisés à exercer une activité professionnelle en France. </w:t>
      </w:r>
      <w:r>
        <w:rPr>
          <w:b/>
          <w:sz w:val="16"/>
        </w:rPr>
        <w:t>(1)</w:t>
      </w:r>
    </w:p>
    <w:p w:rsidR="00000000" w:rsidRDefault="00163405">
      <w:pPr>
        <w:pStyle w:val="Texte1"/>
      </w:pPr>
    </w:p>
    <w:p w:rsidR="00000000" w:rsidRDefault="00163405">
      <w:pPr>
        <w:pStyle w:val="Texte1"/>
      </w:pPr>
    </w:p>
    <w:p w:rsidR="00000000" w:rsidRDefault="00163405">
      <w:pPr>
        <w:pStyle w:val="Texte1"/>
      </w:pPr>
    </w:p>
    <w:p w:rsidR="00000000" w:rsidRDefault="00163405">
      <w:pPr>
        <w:pStyle w:val="Texte1"/>
      </w:pPr>
    </w:p>
    <w:p w:rsidR="00000000" w:rsidRDefault="00163405">
      <w:pPr>
        <w:pStyle w:val="Texte1"/>
      </w:pPr>
      <w:r>
        <w:t>Fait à …………………………………………… , le …………………………………………………………..</w:t>
      </w:r>
    </w:p>
    <w:p w:rsidR="00000000" w:rsidRDefault="00163405">
      <w:pPr>
        <w:pStyle w:val="Texte1"/>
      </w:pPr>
    </w:p>
    <w:p w:rsidR="00000000" w:rsidRDefault="00163405">
      <w:pPr>
        <w:pStyle w:val="Texte1"/>
      </w:pPr>
    </w:p>
    <w:p w:rsidR="00000000" w:rsidRDefault="00163405">
      <w:pPr>
        <w:pStyle w:val="Texte1"/>
      </w:pPr>
    </w:p>
    <w:p w:rsidR="00000000" w:rsidRDefault="00163405">
      <w:pPr>
        <w:pStyle w:val="Texte1"/>
      </w:pPr>
    </w:p>
    <w:p w:rsidR="00000000" w:rsidRDefault="00163405">
      <w:pPr>
        <w:pStyle w:val="Texte1"/>
      </w:pPr>
      <w:r>
        <w:t>Le signataire</w:t>
      </w:r>
    </w:p>
    <w:p w:rsidR="00000000" w:rsidRDefault="00163405">
      <w:pPr>
        <w:pStyle w:val="Normal0"/>
        <w:spacing w:before="57"/>
        <w:jc w:val="both"/>
        <w:rPr>
          <w:rFonts w:ascii="Times New Roman" w:eastAsia="Times New Roman" w:hAnsi="Times New Roman"/>
          <w:color w:val="000000"/>
          <w:sz w:val="20"/>
          <w:shd w:val="clear" w:color="auto" w:fill="FFFFFF"/>
        </w:rPr>
      </w:pPr>
    </w:p>
    <w:p w:rsidR="00000000" w:rsidRDefault="00163405">
      <w:pPr>
        <w:pStyle w:val="Normal0"/>
        <w:spacing w:before="57"/>
        <w:jc w:val="both"/>
        <w:rPr>
          <w:rFonts w:ascii="Times New Roman" w:eastAsia="Times New Roman" w:hAnsi="Times New Roman"/>
          <w:color w:val="000000"/>
          <w:sz w:val="20"/>
          <w:shd w:val="clear" w:color="auto" w:fill="FFFFFF"/>
        </w:rPr>
      </w:pPr>
    </w:p>
    <w:p w:rsidR="00000000" w:rsidRDefault="00163405">
      <w:pPr>
        <w:pStyle w:val="Normal0"/>
        <w:spacing w:before="57"/>
        <w:jc w:val="both"/>
        <w:rPr>
          <w:rFonts w:ascii="Times New Roman" w:eastAsia="Times New Roman" w:hAnsi="Times New Roman"/>
          <w:color w:val="000000"/>
          <w:sz w:val="20"/>
          <w:shd w:val="clear" w:color="auto" w:fill="FFFFFF"/>
        </w:rPr>
      </w:pPr>
    </w:p>
    <w:p w:rsidR="00000000" w:rsidRDefault="00163405">
      <w:pPr>
        <w:pStyle w:val="Normal0"/>
        <w:spacing w:before="57"/>
        <w:jc w:val="both"/>
        <w:rPr>
          <w:rFonts w:ascii="Times New Roman" w:eastAsia="Times New Roman" w:hAnsi="Times New Roman"/>
          <w:color w:val="000000"/>
          <w:sz w:val="20"/>
          <w:shd w:val="clear" w:color="auto" w:fill="FFFFFF"/>
        </w:rPr>
      </w:pPr>
    </w:p>
    <w:p w:rsidR="00000000" w:rsidRDefault="00163405">
      <w:pPr>
        <w:pStyle w:val="Normal0"/>
        <w:spacing w:before="57"/>
        <w:jc w:val="both"/>
        <w:rPr>
          <w:rFonts w:ascii="Times New Roman" w:eastAsia="Times New Roman" w:hAnsi="Times New Roman"/>
          <w:color w:val="000000"/>
          <w:sz w:val="20"/>
          <w:shd w:val="clear" w:color="auto" w:fill="FFFFFF"/>
        </w:rPr>
      </w:pPr>
    </w:p>
    <w:p w:rsidR="00000000" w:rsidRDefault="00163405">
      <w:pPr>
        <w:pStyle w:val="Normal0"/>
        <w:spacing w:before="57"/>
        <w:jc w:val="both"/>
        <w:rPr>
          <w:rFonts w:ascii="Times New Roman" w:eastAsia="Times New Roman" w:hAnsi="Times New Roman"/>
          <w:color w:val="000000"/>
          <w:sz w:val="20"/>
          <w:shd w:val="clear" w:color="auto" w:fill="FFFFFF"/>
        </w:rPr>
      </w:pPr>
    </w:p>
    <w:p w:rsidR="00000000" w:rsidRDefault="00163405">
      <w:pPr>
        <w:pStyle w:val="Note"/>
      </w:pPr>
      <w:r>
        <w:rPr>
          <w:b/>
        </w:rPr>
        <w:t>(1)</w:t>
      </w:r>
      <w:r>
        <w:t xml:space="preserve">  Rayer la mention inutile.</w:t>
      </w:r>
    </w:p>
    <w:p w:rsidR="00000000" w:rsidRDefault="00163405">
      <w:pPr>
        <w:pStyle w:val="Normal0"/>
      </w:pPr>
    </w:p>
    <w:sectPr w:rsidR="00000000">
      <w:headerReference w:type="default" r:id="rId8"/>
      <w:footerReference w:type="default" r:id="rId9"/>
      <w:headerReference w:type="first" r:id="rId10"/>
      <w:footerReference w:type="first" r:id="rId11"/>
      <w:pgSz w:w="11894" w:h="16834"/>
      <w:pgMar w:top="1417" w:right="1440" w:bottom="1417" w:left="1440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163405">
      <w:r>
        <w:separator/>
      </w:r>
    </w:p>
  </w:endnote>
  <w:endnote w:type="continuationSeparator" w:id="0">
    <w:p w:rsidR="00000000" w:rsidRDefault="00163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163405">
    <w:pPr>
      <w:pStyle w:val="Normal0"/>
      <w:rPr>
        <w:rFonts w:ascii="Times New Roman" w:eastAsia="Times New Roman" w:hAnsi="Times New Roman"/>
        <w:sz w:val="1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163405">
    <w:pPr>
      <w:pStyle w:val="Normal0"/>
      <w:rPr>
        <w:rFonts w:ascii="Times New Roman" w:eastAsia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163405">
      <w:r>
        <w:separator/>
      </w:r>
    </w:p>
  </w:footnote>
  <w:footnote w:type="continuationSeparator" w:id="0">
    <w:p w:rsidR="00000000" w:rsidRDefault="001634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163405">
    <w:pPr>
      <w:pStyle w:val="Normal0"/>
      <w:rPr>
        <w:rFonts w:ascii="Times New Roman" w:eastAsia="Times New Roman" w:hAnsi="Times New Roman"/>
        <w:sz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163405">
    <w:pPr>
      <w:pStyle w:val="Normal0"/>
      <w:rPr>
        <w:rFonts w:ascii="Times New Roman" w:eastAsia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00002"/>
    <w:lvl w:ilvl="0">
      <w:start w:val="1"/>
      <w:numFmt w:val="bullet"/>
      <w:lvlText w:val="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"/>
      <w:lvlJc w:val="left"/>
      <w:pPr>
        <w:tabs>
          <w:tab w:val="num" w:pos="1210"/>
        </w:tabs>
        <w:ind w:left="1210" w:hanging="360"/>
      </w:pPr>
      <w:rPr>
        <w:rFonts w:ascii="Symbol" w:hAnsi="Symbol" w:hint="default"/>
      </w:rPr>
    </w:lvl>
    <w:lvl w:ilvl="3">
      <w:start w:val="1"/>
      <w:numFmt w:val="bullet"/>
      <w:lvlText w:val="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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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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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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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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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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</w:rPr>
    </w:lvl>
    <w:lvl w:ilvl="4">
      <w:start w:val="1"/>
      <w:numFmt w:val="bullet"/>
      <w:lvlText w:val="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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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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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">
    <w:nsid w:val="00000006"/>
    <w:multiLevelType w:val="multilevel"/>
    <w:tmpl w:val="00000006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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"/>
      <w:lvlJc w:val="left"/>
      <w:pPr>
        <w:tabs>
          <w:tab w:val="num" w:pos="1437"/>
        </w:tabs>
        <w:ind w:left="1437" w:hanging="360"/>
      </w:pPr>
      <w:rPr>
        <w:rFonts w:ascii="Symbol" w:hAnsi="Symbol" w:hint="default"/>
      </w:rPr>
    </w:lvl>
    <w:lvl w:ilvl="5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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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00000007"/>
    <w:multiLevelType w:val="multilevel"/>
    <w:tmpl w:val="00000007"/>
    <w:lvl w:ilvl="0">
      <w:start w:val="1"/>
      <w:numFmt w:val="bullet"/>
      <w:lvlText w:val="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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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"/>
      <w:lvlJc w:val="left"/>
      <w:pPr>
        <w:tabs>
          <w:tab w:val="num" w:pos="1551"/>
        </w:tabs>
        <w:ind w:left="1551" w:hanging="360"/>
      </w:pPr>
      <w:rPr>
        <w:rFonts w:ascii="Symbol" w:hAnsi="Symbol" w:hint="default"/>
      </w:rPr>
    </w:lvl>
    <w:lvl w:ilvl="6">
      <w:start w:val="1"/>
      <w:numFmt w:val="bullet"/>
      <w:lvlText w:val="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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">
    <w:nsid w:val="00000008"/>
    <w:multiLevelType w:val="multilevel"/>
    <w:tmpl w:val="00000008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"/>
      <w:lvlJc w:val="left"/>
      <w:pPr>
        <w:tabs>
          <w:tab w:val="num" w:pos="1664"/>
        </w:tabs>
        <w:ind w:left="1664" w:hanging="360"/>
      </w:pPr>
      <w:rPr>
        <w:rFonts w:ascii="Symbol" w:hAnsi="Symbol" w:hint="default"/>
      </w:rPr>
    </w:lvl>
    <w:lvl w:ilvl="7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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>
    <w:nsid w:val="00000009"/>
    <w:multiLevelType w:val="multilevel"/>
    <w:tmpl w:val="000000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9">
    <w:nsid w:val="0000000A"/>
    <w:multiLevelType w:val="singleLevel"/>
    <w:tmpl w:val="0000000A"/>
    <w:lvl w:ilvl="0">
      <w:start w:val="1"/>
      <w:numFmt w:val="bullet"/>
      <w:lvlText w:val="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134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54C"/>
    <w:rsid w:val="00163405"/>
    <w:rsid w:val="005D6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/>
      <w:noProof/>
      <w:sz w:val="24"/>
      <w:lang w:val="en-US" w:eastAsia="en-US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0">
    <w:name w:val="[Normal]"/>
    <w:rPr>
      <w:noProof/>
      <w:sz w:val="24"/>
      <w:lang w:val="en-US" w:eastAsia="en-US"/>
    </w:rPr>
  </w:style>
  <w:style w:type="paragraph" w:customStyle="1" w:styleId="TitreNormal">
    <w:name w:val="TitreNormal"/>
    <w:basedOn w:val="Normal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</w:pPr>
    <w:rPr>
      <w:rFonts w:ascii="Times New Roman" w:eastAsia="Times New Roman" w:hAnsi="Times New Roman"/>
      <w:color w:val="000000"/>
      <w:shd w:val="clear" w:color="auto" w:fill="FFFFFF"/>
    </w:rPr>
  </w:style>
  <w:style w:type="paragraph" w:customStyle="1" w:styleId="Titre1">
    <w:name w:val="Titre1"/>
    <w:basedOn w:val="TitreNormal"/>
    <w:pPr>
      <w:spacing w:before="284"/>
    </w:pPr>
    <w:rPr>
      <w:sz w:val="28"/>
    </w:rPr>
  </w:style>
  <w:style w:type="paragraph" w:customStyle="1" w:styleId="Titre2">
    <w:name w:val="Titre2"/>
    <w:basedOn w:val="TitreNormal"/>
    <w:pPr>
      <w:spacing w:before="227"/>
      <w:ind w:left="284"/>
    </w:pPr>
  </w:style>
  <w:style w:type="paragraph" w:customStyle="1" w:styleId="Titre3">
    <w:name w:val="Titre3"/>
    <w:basedOn w:val="TitreNormal"/>
    <w:pPr>
      <w:spacing w:before="113"/>
      <w:ind w:left="567"/>
    </w:pPr>
    <w:rPr>
      <w:sz w:val="22"/>
    </w:rPr>
  </w:style>
  <w:style w:type="paragraph" w:customStyle="1" w:styleId="Titre4">
    <w:name w:val="Titre4"/>
    <w:basedOn w:val="TitreNormal"/>
  </w:style>
  <w:style w:type="paragraph" w:customStyle="1" w:styleId="Titre5">
    <w:name w:val="Titre5"/>
    <w:basedOn w:val="TitreNormal"/>
  </w:style>
  <w:style w:type="paragraph" w:customStyle="1" w:styleId="Titre6">
    <w:name w:val="Titre6"/>
    <w:basedOn w:val="TitreNormal"/>
  </w:style>
  <w:style w:type="paragraph" w:customStyle="1" w:styleId="Titre7">
    <w:name w:val="Titre7"/>
    <w:basedOn w:val="TitreNormal"/>
  </w:style>
  <w:style w:type="paragraph" w:customStyle="1" w:styleId="Titre8">
    <w:name w:val="Titre8"/>
    <w:basedOn w:val="TitreNormal"/>
  </w:style>
  <w:style w:type="paragraph" w:customStyle="1" w:styleId="Titre9">
    <w:name w:val="Titre9"/>
    <w:basedOn w:val="TitreNormal"/>
  </w:style>
  <w:style w:type="paragraph" w:customStyle="1" w:styleId="TitreDocument">
    <w:name w:val="TitreDocument"/>
    <w:basedOn w:val="TitreNormal"/>
    <w:pPr>
      <w:spacing w:before="567" w:after="567"/>
      <w:jc w:val="center"/>
    </w:pPr>
    <w:rPr>
      <w:rFonts w:ascii="Arial" w:eastAsia="Arial" w:hAnsi="Arial"/>
      <w:sz w:val="40"/>
    </w:rPr>
  </w:style>
  <w:style w:type="paragraph" w:customStyle="1" w:styleId="TitreChapitre">
    <w:name w:val="TitreChapitre"/>
    <w:basedOn w:val="TitreNormal"/>
    <w:pPr>
      <w:spacing w:before="567" w:after="567"/>
      <w:jc w:val="center"/>
    </w:pPr>
    <w:rPr>
      <w:rFonts w:ascii="Arial" w:eastAsia="Arial" w:hAnsi="Arial"/>
      <w:sz w:val="36"/>
    </w:rPr>
  </w:style>
  <w:style w:type="paragraph" w:customStyle="1" w:styleId="TitreSommaire1">
    <w:name w:val="TitreSommaire1"/>
    <w:basedOn w:val="TitreNormal"/>
    <w:pPr>
      <w:ind w:left="567"/>
    </w:pPr>
    <w:rPr>
      <w:rFonts w:ascii="Arial" w:eastAsia="Arial" w:hAnsi="Arial"/>
    </w:rPr>
  </w:style>
  <w:style w:type="paragraph" w:customStyle="1" w:styleId="TitreSommaire2">
    <w:name w:val="TitreSommaire2"/>
    <w:basedOn w:val="TitreNormal"/>
    <w:pPr>
      <w:ind w:left="850"/>
    </w:pPr>
    <w:rPr>
      <w:rFonts w:ascii="Arial" w:eastAsia="Arial" w:hAnsi="Arial"/>
    </w:rPr>
  </w:style>
  <w:style w:type="paragraph" w:customStyle="1" w:styleId="TitreSommaire3">
    <w:name w:val="TitreSommaire3"/>
    <w:basedOn w:val="TitreNormal"/>
    <w:pPr>
      <w:ind w:left="1134"/>
    </w:pPr>
    <w:rPr>
      <w:rFonts w:ascii="Arial" w:eastAsia="Arial" w:hAnsi="Arial"/>
    </w:rPr>
  </w:style>
  <w:style w:type="paragraph" w:customStyle="1" w:styleId="TexteNormal">
    <w:name w:val="TexteNormal"/>
    <w:basedOn w:val="Normal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jc w:val="both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Texte1">
    <w:name w:val="Texte1"/>
    <w:basedOn w:val="TexteNormal"/>
    <w:pPr>
      <w:spacing w:before="57"/>
    </w:pPr>
  </w:style>
  <w:style w:type="paragraph" w:customStyle="1" w:styleId="Texte2">
    <w:name w:val="Texte2"/>
    <w:basedOn w:val="TexteNormal"/>
    <w:pPr>
      <w:spacing w:before="57"/>
      <w:ind w:left="284"/>
    </w:pPr>
  </w:style>
  <w:style w:type="paragraph" w:customStyle="1" w:styleId="Texte3">
    <w:name w:val="Texte3"/>
    <w:basedOn w:val="TexteNormal"/>
    <w:pPr>
      <w:spacing w:before="57"/>
      <w:ind w:left="567"/>
    </w:pPr>
  </w:style>
  <w:style w:type="paragraph" w:customStyle="1" w:styleId="Texte4">
    <w:name w:val="Texte4"/>
    <w:basedOn w:val="TexteNormal"/>
    <w:pPr>
      <w:spacing w:before="57"/>
      <w:ind w:left="850"/>
    </w:pPr>
  </w:style>
  <w:style w:type="paragraph" w:customStyle="1" w:styleId="Texte5">
    <w:name w:val="Texte5"/>
    <w:basedOn w:val="TexteNormal"/>
    <w:pPr>
      <w:spacing w:before="57"/>
      <w:ind w:left="1134"/>
    </w:pPr>
  </w:style>
  <w:style w:type="paragraph" w:customStyle="1" w:styleId="Texte6">
    <w:name w:val="Texte6"/>
    <w:basedOn w:val="TexteNormal"/>
    <w:pPr>
      <w:spacing w:before="57"/>
      <w:ind w:left="1418"/>
    </w:pPr>
  </w:style>
  <w:style w:type="paragraph" w:customStyle="1" w:styleId="Texte7">
    <w:name w:val="Texte7"/>
    <w:basedOn w:val="TexteNormal"/>
    <w:pPr>
      <w:spacing w:before="57"/>
      <w:ind w:left="1701"/>
    </w:pPr>
  </w:style>
  <w:style w:type="paragraph" w:customStyle="1" w:styleId="Texte8">
    <w:name w:val="Texte8"/>
    <w:basedOn w:val="TexteNormal"/>
    <w:pPr>
      <w:spacing w:before="57"/>
      <w:ind w:left="1984"/>
    </w:pPr>
  </w:style>
  <w:style w:type="paragraph" w:customStyle="1" w:styleId="Texte9">
    <w:name w:val="Texte9"/>
    <w:basedOn w:val="TexteNormal"/>
    <w:pPr>
      <w:spacing w:before="57"/>
      <w:ind w:left="2268"/>
    </w:pPr>
  </w:style>
  <w:style w:type="paragraph" w:customStyle="1" w:styleId="Note">
    <w:name w:val="Note"/>
    <w:basedOn w:val="TexteNormal"/>
    <w:pPr>
      <w:spacing w:before="57"/>
      <w:ind w:left="284"/>
    </w:pPr>
    <w:rPr>
      <w:rFonts w:ascii="Arial" w:eastAsia="Arial" w:hAnsi="Arial"/>
      <w:sz w:val="16"/>
    </w:rPr>
  </w:style>
  <w:style w:type="paragraph" w:customStyle="1" w:styleId="ListeNormal">
    <w:name w:val="ListeNormal"/>
    <w:basedOn w:val="Normal0"/>
    <w:pPr>
      <w:numPr>
        <w:numId w:val="1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1">
    <w:name w:val="Liste1"/>
    <w:basedOn w:val="Normal0"/>
    <w:pPr>
      <w:numPr>
        <w:numId w:val="2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2">
    <w:name w:val="Liste2"/>
    <w:basedOn w:val="Normal0"/>
    <w:pPr>
      <w:numPr>
        <w:ilvl w:val="1"/>
        <w:numId w:val="3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3">
    <w:name w:val="Liste3"/>
    <w:basedOn w:val="Normal0"/>
    <w:pPr>
      <w:numPr>
        <w:ilvl w:val="2"/>
        <w:numId w:val="4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4">
    <w:name w:val="Liste4"/>
    <w:basedOn w:val="Normal0"/>
    <w:pPr>
      <w:numPr>
        <w:ilvl w:val="3"/>
        <w:numId w:val="5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5">
    <w:name w:val="Liste5"/>
    <w:basedOn w:val="Normal0"/>
    <w:pPr>
      <w:numPr>
        <w:ilvl w:val="4"/>
        <w:numId w:val="6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6">
    <w:name w:val="Liste6"/>
    <w:basedOn w:val="Normal0"/>
    <w:pPr>
      <w:numPr>
        <w:ilvl w:val="5"/>
        <w:numId w:val="7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7">
    <w:name w:val="Liste7"/>
    <w:basedOn w:val="Normal0"/>
    <w:pPr>
      <w:numPr>
        <w:ilvl w:val="6"/>
        <w:numId w:val="8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8">
    <w:name w:val="Liste8"/>
    <w:basedOn w:val="Normal0"/>
    <w:pPr>
      <w:numPr>
        <w:ilvl w:val="7"/>
        <w:numId w:val="9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9">
    <w:name w:val="Liste9"/>
    <w:basedOn w:val="Normal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/>
      <w:ind w:left="1891" w:hanging="360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footer">
    <w:name w:val="footer"/>
    <w:basedOn w:val="Normal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/>
      <w:noProof/>
      <w:sz w:val="24"/>
      <w:lang w:val="en-US" w:eastAsia="en-US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0">
    <w:name w:val="[Normal]"/>
    <w:rPr>
      <w:noProof/>
      <w:sz w:val="24"/>
      <w:lang w:val="en-US" w:eastAsia="en-US"/>
    </w:rPr>
  </w:style>
  <w:style w:type="paragraph" w:customStyle="1" w:styleId="TitreNormal">
    <w:name w:val="TitreNormal"/>
    <w:basedOn w:val="Normal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</w:pPr>
    <w:rPr>
      <w:rFonts w:ascii="Times New Roman" w:eastAsia="Times New Roman" w:hAnsi="Times New Roman"/>
      <w:color w:val="000000"/>
      <w:shd w:val="clear" w:color="auto" w:fill="FFFFFF"/>
    </w:rPr>
  </w:style>
  <w:style w:type="paragraph" w:customStyle="1" w:styleId="Titre1">
    <w:name w:val="Titre1"/>
    <w:basedOn w:val="TitreNormal"/>
    <w:pPr>
      <w:spacing w:before="284"/>
    </w:pPr>
    <w:rPr>
      <w:sz w:val="28"/>
    </w:rPr>
  </w:style>
  <w:style w:type="paragraph" w:customStyle="1" w:styleId="Titre2">
    <w:name w:val="Titre2"/>
    <w:basedOn w:val="TitreNormal"/>
    <w:pPr>
      <w:spacing w:before="227"/>
      <w:ind w:left="284"/>
    </w:pPr>
  </w:style>
  <w:style w:type="paragraph" w:customStyle="1" w:styleId="Titre3">
    <w:name w:val="Titre3"/>
    <w:basedOn w:val="TitreNormal"/>
    <w:pPr>
      <w:spacing w:before="113"/>
      <w:ind w:left="567"/>
    </w:pPr>
    <w:rPr>
      <w:sz w:val="22"/>
    </w:rPr>
  </w:style>
  <w:style w:type="paragraph" w:customStyle="1" w:styleId="Titre4">
    <w:name w:val="Titre4"/>
    <w:basedOn w:val="TitreNormal"/>
  </w:style>
  <w:style w:type="paragraph" w:customStyle="1" w:styleId="Titre5">
    <w:name w:val="Titre5"/>
    <w:basedOn w:val="TitreNormal"/>
  </w:style>
  <w:style w:type="paragraph" w:customStyle="1" w:styleId="Titre6">
    <w:name w:val="Titre6"/>
    <w:basedOn w:val="TitreNormal"/>
  </w:style>
  <w:style w:type="paragraph" w:customStyle="1" w:styleId="Titre7">
    <w:name w:val="Titre7"/>
    <w:basedOn w:val="TitreNormal"/>
  </w:style>
  <w:style w:type="paragraph" w:customStyle="1" w:styleId="Titre8">
    <w:name w:val="Titre8"/>
    <w:basedOn w:val="TitreNormal"/>
  </w:style>
  <w:style w:type="paragraph" w:customStyle="1" w:styleId="Titre9">
    <w:name w:val="Titre9"/>
    <w:basedOn w:val="TitreNormal"/>
  </w:style>
  <w:style w:type="paragraph" w:customStyle="1" w:styleId="TitreDocument">
    <w:name w:val="TitreDocument"/>
    <w:basedOn w:val="TitreNormal"/>
    <w:pPr>
      <w:spacing w:before="567" w:after="567"/>
      <w:jc w:val="center"/>
    </w:pPr>
    <w:rPr>
      <w:rFonts w:ascii="Arial" w:eastAsia="Arial" w:hAnsi="Arial"/>
      <w:sz w:val="40"/>
    </w:rPr>
  </w:style>
  <w:style w:type="paragraph" w:customStyle="1" w:styleId="TitreChapitre">
    <w:name w:val="TitreChapitre"/>
    <w:basedOn w:val="TitreNormal"/>
    <w:pPr>
      <w:spacing w:before="567" w:after="567"/>
      <w:jc w:val="center"/>
    </w:pPr>
    <w:rPr>
      <w:rFonts w:ascii="Arial" w:eastAsia="Arial" w:hAnsi="Arial"/>
      <w:sz w:val="36"/>
    </w:rPr>
  </w:style>
  <w:style w:type="paragraph" w:customStyle="1" w:styleId="TitreSommaire1">
    <w:name w:val="TitreSommaire1"/>
    <w:basedOn w:val="TitreNormal"/>
    <w:pPr>
      <w:ind w:left="567"/>
    </w:pPr>
    <w:rPr>
      <w:rFonts w:ascii="Arial" w:eastAsia="Arial" w:hAnsi="Arial"/>
    </w:rPr>
  </w:style>
  <w:style w:type="paragraph" w:customStyle="1" w:styleId="TitreSommaire2">
    <w:name w:val="TitreSommaire2"/>
    <w:basedOn w:val="TitreNormal"/>
    <w:pPr>
      <w:ind w:left="850"/>
    </w:pPr>
    <w:rPr>
      <w:rFonts w:ascii="Arial" w:eastAsia="Arial" w:hAnsi="Arial"/>
    </w:rPr>
  </w:style>
  <w:style w:type="paragraph" w:customStyle="1" w:styleId="TitreSommaire3">
    <w:name w:val="TitreSommaire3"/>
    <w:basedOn w:val="TitreNormal"/>
    <w:pPr>
      <w:ind w:left="1134"/>
    </w:pPr>
    <w:rPr>
      <w:rFonts w:ascii="Arial" w:eastAsia="Arial" w:hAnsi="Arial"/>
    </w:rPr>
  </w:style>
  <w:style w:type="paragraph" w:customStyle="1" w:styleId="TexteNormal">
    <w:name w:val="TexteNormal"/>
    <w:basedOn w:val="Normal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jc w:val="both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Texte1">
    <w:name w:val="Texte1"/>
    <w:basedOn w:val="TexteNormal"/>
    <w:pPr>
      <w:spacing w:before="57"/>
    </w:pPr>
  </w:style>
  <w:style w:type="paragraph" w:customStyle="1" w:styleId="Texte2">
    <w:name w:val="Texte2"/>
    <w:basedOn w:val="TexteNormal"/>
    <w:pPr>
      <w:spacing w:before="57"/>
      <w:ind w:left="284"/>
    </w:pPr>
  </w:style>
  <w:style w:type="paragraph" w:customStyle="1" w:styleId="Texte3">
    <w:name w:val="Texte3"/>
    <w:basedOn w:val="TexteNormal"/>
    <w:pPr>
      <w:spacing w:before="57"/>
      <w:ind w:left="567"/>
    </w:pPr>
  </w:style>
  <w:style w:type="paragraph" w:customStyle="1" w:styleId="Texte4">
    <w:name w:val="Texte4"/>
    <w:basedOn w:val="TexteNormal"/>
    <w:pPr>
      <w:spacing w:before="57"/>
      <w:ind w:left="850"/>
    </w:pPr>
  </w:style>
  <w:style w:type="paragraph" w:customStyle="1" w:styleId="Texte5">
    <w:name w:val="Texte5"/>
    <w:basedOn w:val="TexteNormal"/>
    <w:pPr>
      <w:spacing w:before="57"/>
      <w:ind w:left="1134"/>
    </w:pPr>
  </w:style>
  <w:style w:type="paragraph" w:customStyle="1" w:styleId="Texte6">
    <w:name w:val="Texte6"/>
    <w:basedOn w:val="TexteNormal"/>
    <w:pPr>
      <w:spacing w:before="57"/>
      <w:ind w:left="1418"/>
    </w:pPr>
  </w:style>
  <w:style w:type="paragraph" w:customStyle="1" w:styleId="Texte7">
    <w:name w:val="Texte7"/>
    <w:basedOn w:val="TexteNormal"/>
    <w:pPr>
      <w:spacing w:before="57"/>
      <w:ind w:left="1701"/>
    </w:pPr>
  </w:style>
  <w:style w:type="paragraph" w:customStyle="1" w:styleId="Texte8">
    <w:name w:val="Texte8"/>
    <w:basedOn w:val="TexteNormal"/>
    <w:pPr>
      <w:spacing w:before="57"/>
      <w:ind w:left="1984"/>
    </w:pPr>
  </w:style>
  <w:style w:type="paragraph" w:customStyle="1" w:styleId="Texte9">
    <w:name w:val="Texte9"/>
    <w:basedOn w:val="TexteNormal"/>
    <w:pPr>
      <w:spacing w:before="57"/>
      <w:ind w:left="2268"/>
    </w:pPr>
  </w:style>
  <w:style w:type="paragraph" w:customStyle="1" w:styleId="Note">
    <w:name w:val="Note"/>
    <w:basedOn w:val="TexteNormal"/>
    <w:pPr>
      <w:spacing w:before="57"/>
      <w:ind w:left="284"/>
    </w:pPr>
    <w:rPr>
      <w:rFonts w:ascii="Arial" w:eastAsia="Arial" w:hAnsi="Arial"/>
      <w:sz w:val="16"/>
    </w:rPr>
  </w:style>
  <w:style w:type="paragraph" w:customStyle="1" w:styleId="ListeNormal">
    <w:name w:val="ListeNormal"/>
    <w:basedOn w:val="Normal0"/>
    <w:pPr>
      <w:numPr>
        <w:numId w:val="1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1">
    <w:name w:val="Liste1"/>
    <w:basedOn w:val="Normal0"/>
    <w:pPr>
      <w:numPr>
        <w:numId w:val="2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2">
    <w:name w:val="Liste2"/>
    <w:basedOn w:val="Normal0"/>
    <w:pPr>
      <w:numPr>
        <w:ilvl w:val="1"/>
        <w:numId w:val="3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3">
    <w:name w:val="Liste3"/>
    <w:basedOn w:val="Normal0"/>
    <w:pPr>
      <w:numPr>
        <w:ilvl w:val="2"/>
        <w:numId w:val="4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4">
    <w:name w:val="Liste4"/>
    <w:basedOn w:val="Normal0"/>
    <w:pPr>
      <w:numPr>
        <w:ilvl w:val="3"/>
        <w:numId w:val="5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5">
    <w:name w:val="Liste5"/>
    <w:basedOn w:val="Normal0"/>
    <w:pPr>
      <w:numPr>
        <w:ilvl w:val="4"/>
        <w:numId w:val="6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6">
    <w:name w:val="Liste6"/>
    <w:basedOn w:val="Normal0"/>
    <w:pPr>
      <w:numPr>
        <w:ilvl w:val="5"/>
        <w:numId w:val="7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7">
    <w:name w:val="Liste7"/>
    <w:basedOn w:val="Normal0"/>
    <w:pPr>
      <w:numPr>
        <w:ilvl w:val="6"/>
        <w:numId w:val="8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8">
    <w:name w:val="Liste8"/>
    <w:basedOn w:val="Normal0"/>
    <w:pPr>
      <w:numPr>
        <w:ilvl w:val="7"/>
        <w:numId w:val="9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9">
    <w:name w:val="Liste9"/>
    <w:basedOn w:val="Normal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/>
      <w:ind w:left="1891" w:hanging="360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footer">
    <w:name w:val="footer"/>
    <w:basedOn w:val="Normal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4925</Words>
  <Characters>27089</Characters>
  <Application>Microsoft Office Word</Application>
  <DocSecurity>0</DocSecurity>
  <Lines>225</Lines>
  <Paragraphs>63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31951</CharactersWithSpaces>
  <SharedDoc>false</SharedDoc>
  <HyperlinkBase>C:\Projets\MAGNUS\ADOCS\ADOCS\bin\Debug\Styles\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Marie-Christine Soprano</dc:creator>
  <cp:lastModifiedBy>Marie-Christine Soprano</cp:lastModifiedBy>
  <cp:revision>2</cp:revision>
  <dcterms:created xsi:type="dcterms:W3CDTF">2015-06-09T13:15:00Z</dcterms:created>
  <dcterms:modified xsi:type="dcterms:W3CDTF">2015-06-09T13:15:00Z</dcterms:modified>
</cp:coreProperties>
</file>